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999466" w14:textId="77777777" w:rsidR="00B123AE" w:rsidRDefault="00B123AE" w:rsidP="00B123AE">
      <w:pPr>
        <w:suppressAutoHyphens w:val="0"/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1ADEDCB5" w14:textId="53A10F7A" w:rsidR="00DE776C" w:rsidRPr="00130DF3" w:rsidRDefault="00260F16" w:rsidP="00CE6BC9">
      <w:pPr>
        <w:pStyle w:val="Nagwek1"/>
        <w:jc w:val="left"/>
        <w:rPr>
          <w:rStyle w:val="NormalnyWebZnak1"/>
          <w:bCs/>
          <w:sz w:val="22"/>
          <w:szCs w:val="22"/>
          <w:u w:val="single"/>
        </w:rPr>
      </w:pPr>
      <w:bookmarkStart w:id="0" w:name="_Hlk155954196"/>
      <w:r w:rsidRPr="00130DF3">
        <w:rPr>
          <w:bCs/>
          <w:sz w:val="22"/>
          <w:szCs w:val="22"/>
          <w:u w:val="single"/>
        </w:rPr>
        <w:t>DT/0</w:t>
      </w:r>
      <w:r w:rsidR="005D531A" w:rsidRPr="00130DF3">
        <w:rPr>
          <w:bCs/>
          <w:sz w:val="22"/>
          <w:szCs w:val="22"/>
          <w:u w:val="single"/>
        </w:rPr>
        <w:t>1</w:t>
      </w:r>
      <w:r w:rsidRPr="00130DF3">
        <w:rPr>
          <w:bCs/>
          <w:sz w:val="22"/>
          <w:szCs w:val="22"/>
          <w:u w:val="single"/>
        </w:rPr>
        <w:t>/202</w:t>
      </w:r>
      <w:r w:rsidR="00FC7459">
        <w:rPr>
          <w:bCs/>
          <w:sz w:val="22"/>
          <w:szCs w:val="22"/>
          <w:u w:val="single"/>
        </w:rPr>
        <w:t>6</w:t>
      </w:r>
      <w:r w:rsidRPr="00130DF3">
        <w:rPr>
          <w:bCs/>
          <w:sz w:val="22"/>
          <w:szCs w:val="22"/>
          <w:u w:val="single"/>
        </w:rPr>
        <w:t xml:space="preserve"> r.</w:t>
      </w:r>
      <w:r w:rsidR="00CE6BC9" w:rsidRPr="00130DF3">
        <w:rPr>
          <w:rStyle w:val="NormalnyWebZnak1"/>
          <w:bCs/>
          <w:sz w:val="22"/>
          <w:szCs w:val="22"/>
          <w:u w:val="single"/>
        </w:rPr>
        <w:t xml:space="preserve">                                      </w:t>
      </w:r>
      <w:r w:rsidR="00172575" w:rsidRPr="00130DF3">
        <w:rPr>
          <w:rStyle w:val="NormalnyWebZnak1"/>
          <w:bCs/>
          <w:sz w:val="22"/>
          <w:szCs w:val="22"/>
          <w:u w:val="single"/>
        </w:rPr>
        <w:t xml:space="preserve">              </w:t>
      </w:r>
      <w:r w:rsidR="00CE6BC9" w:rsidRPr="00130DF3">
        <w:rPr>
          <w:rStyle w:val="NormalnyWebZnak1"/>
          <w:bCs/>
          <w:sz w:val="22"/>
          <w:szCs w:val="22"/>
          <w:u w:val="single"/>
        </w:rPr>
        <w:t xml:space="preserve">                                                        </w:t>
      </w:r>
      <w:r w:rsidR="007C0F8E" w:rsidRPr="00130DF3">
        <w:rPr>
          <w:rStyle w:val="NormalnyWebZnak1"/>
          <w:bCs/>
          <w:sz w:val="22"/>
          <w:szCs w:val="22"/>
          <w:u w:val="single"/>
        </w:rPr>
        <w:t xml:space="preserve">               </w:t>
      </w:r>
      <w:r w:rsidR="00CE6BC9" w:rsidRPr="00130DF3">
        <w:rPr>
          <w:rStyle w:val="NormalnyWebZnak1"/>
          <w:bCs/>
          <w:sz w:val="22"/>
          <w:szCs w:val="22"/>
          <w:u w:val="single"/>
        </w:rPr>
        <w:t xml:space="preserve">    </w:t>
      </w:r>
      <w:r w:rsidR="00DE776C" w:rsidRPr="00130DF3">
        <w:rPr>
          <w:rStyle w:val="NormalnyWebZnak1"/>
          <w:bCs/>
          <w:sz w:val="22"/>
          <w:szCs w:val="22"/>
          <w:u w:val="single"/>
        </w:rPr>
        <w:t>Załącznik nr</w:t>
      </w:r>
      <w:r w:rsidR="007958E8" w:rsidRPr="00130DF3">
        <w:rPr>
          <w:rStyle w:val="NormalnyWebZnak1"/>
          <w:bCs/>
          <w:sz w:val="22"/>
          <w:szCs w:val="22"/>
          <w:u w:val="single"/>
        </w:rPr>
        <w:t xml:space="preserve"> </w:t>
      </w:r>
      <w:r w:rsidR="00FC7459">
        <w:rPr>
          <w:rStyle w:val="NormalnyWebZnak1"/>
          <w:bCs/>
          <w:sz w:val="22"/>
          <w:szCs w:val="22"/>
          <w:u w:val="single"/>
        </w:rPr>
        <w:t>8</w:t>
      </w:r>
      <w:r w:rsidR="007958E8" w:rsidRPr="00130DF3">
        <w:rPr>
          <w:rStyle w:val="NormalnyWebZnak1"/>
          <w:bCs/>
          <w:sz w:val="22"/>
          <w:szCs w:val="22"/>
          <w:u w:val="single"/>
        </w:rPr>
        <w:t>.</w:t>
      </w:r>
    </w:p>
    <w:p w14:paraId="27C1A68C" w14:textId="77777777" w:rsidR="005D531A" w:rsidRPr="005D531A" w:rsidRDefault="005D531A" w:rsidP="005D531A"/>
    <w:tbl>
      <w:tblPr>
        <w:tblpPr w:leftFromText="141" w:rightFromText="141" w:vertAnchor="text" w:horzAnchor="margin" w:tblpY="14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196354" w:rsidRPr="0093573A" w14:paraId="00E56859" w14:textId="77777777" w:rsidTr="005D531A">
        <w:trPr>
          <w:trHeight w:val="415"/>
        </w:trPr>
        <w:tc>
          <w:tcPr>
            <w:tcW w:w="10348" w:type="dxa"/>
          </w:tcPr>
          <w:p w14:paraId="4B1F0A92" w14:textId="77777777" w:rsidR="00196354" w:rsidRPr="005D531A" w:rsidRDefault="00196354" w:rsidP="00196354">
            <w:pPr>
              <w:suppressAutoHyphens w:val="0"/>
              <w:jc w:val="center"/>
              <w:rPr>
                <w:b/>
                <w:sz w:val="24"/>
                <w:szCs w:val="24"/>
                <w:lang w:eastAsia="pl-PL"/>
              </w:rPr>
            </w:pPr>
            <w:r w:rsidRPr="005D531A">
              <w:rPr>
                <w:b/>
                <w:sz w:val="24"/>
                <w:szCs w:val="24"/>
                <w:lang w:eastAsia="pl-PL"/>
              </w:rPr>
              <w:t>WYKAZ WYKONANYCH LUB WYKONYWANYCH USŁUG</w:t>
            </w:r>
          </w:p>
        </w:tc>
      </w:tr>
      <w:bookmarkEnd w:id="0"/>
    </w:tbl>
    <w:p w14:paraId="280C7D87" w14:textId="77777777" w:rsidR="00523C7B" w:rsidRDefault="00523C7B" w:rsidP="00204AB3">
      <w:pPr>
        <w:suppressAutoHyphens w:val="0"/>
        <w:jc w:val="both"/>
        <w:rPr>
          <w:rFonts w:ascii="Arial" w:hAnsi="Arial" w:cs="Arial"/>
          <w:sz w:val="20"/>
          <w:lang w:eastAsia="pl-PL"/>
        </w:rPr>
      </w:pPr>
    </w:p>
    <w:p w14:paraId="328F0685" w14:textId="7CD5FAA9" w:rsidR="00204AB3" w:rsidRPr="00204AB3" w:rsidRDefault="00204AB3" w:rsidP="00204AB3">
      <w:pPr>
        <w:suppressAutoHyphens w:val="0"/>
        <w:jc w:val="both"/>
        <w:rPr>
          <w:rFonts w:ascii="Arial" w:hAnsi="Arial" w:cs="Arial"/>
          <w:iCs/>
          <w:sz w:val="18"/>
          <w:szCs w:val="18"/>
          <w:lang w:eastAsia="pl-PL"/>
        </w:rPr>
      </w:pPr>
      <w:r w:rsidRPr="00204AB3">
        <w:rPr>
          <w:rFonts w:ascii="Arial" w:hAnsi="Arial" w:cs="Arial"/>
          <w:sz w:val="20"/>
          <w:lang w:eastAsia="pl-PL"/>
        </w:rPr>
        <w:t>Na potrzeby postępowania o udzielenie zamówienia publicznego na zadanie pn.:</w:t>
      </w:r>
      <w:bookmarkStart w:id="1" w:name="_Hlk122687066"/>
      <w:r w:rsidRPr="00204AB3">
        <w:rPr>
          <w:rFonts w:ascii="Arial" w:hAnsi="Arial" w:cs="Arial"/>
          <w:sz w:val="20"/>
          <w:lang w:eastAsia="pl-PL"/>
        </w:rPr>
        <w:t xml:space="preserve"> </w:t>
      </w:r>
      <w:r w:rsidRPr="00493221">
        <w:rPr>
          <w:b/>
          <w:color w:val="1F3864"/>
          <w:sz w:val="22"/>
          <w:szCs w:val="22"/>
        </w:rPr>
        <w:t>„</w:t>
      </w:r>
      <w:r w:rsidR="00FC7459" w:rsidRPr="00FC7459">
        <w:rPr>
          <w:b/>
          <w:bCs/>
          <w:sz w:val="22"/>
          <w:szCs w:val="22"/>
        </w:rPr>
        <w:t>Wykonywanie przeglądów technicznych i pełnego zakresu napraw bieżących oraz okresowych badań technicznych pojazdów samochodowych OCRM w Opolu</w:t>
      </w:r>
      <w:r w:rsidRPr="00493221">
        <w:rPr>
          <w:b/>
          <w:color w:val="1F3864"/>
          <w:sz w:val="22"/>
          <w:szCs w:val="22"/>
        </w:rPr>
        <w:t>”</w:t>
      </w:r>
      <w:r w:rsidRPr="00204AB3">
        <w:rPr>
          <w:rFonts w:ascii="Arial" w:hAnsi="Arial" w:cs="Arial"/>
          <w:b/>
          <w:bCs/>
          <w:sz w:val="20"/>
          <w:lang w:eastAsia="pl-PL"/>
        </w:rPr>
        <w:t xml:space="preserve">   </w:t>
      </w:r>
      <w:r w:rsidRPr="00204AB3">
        <w:rPr>
          <w:rFonts w:ascii="Arial" w:hAnsi="Arial" w:cs="Arial"/>
          <w:iCs/>
          <w:sz w:val="20"/>
          <w:lang w:eastAsia="pl-PL"/>
        </w:rPr>
        <w:t xml:space="preserve">Znak/Sygnatura sprawy: </w:t>
      </w:r>
      <w:r w:rsidRPr="00204AB3">
        <w:rPr>
          <w:rFonts w:ascii="Arial" w:hAnsi="Arial" w:cs="Arial"/>
          <w:b/>
          <w:iCs/>
          <w:sz w:val="20"/>
          <w:lang w:eastAsia="pl-PL"/>
        </w:rPr>
        <w:t>DT/</w:t>
      </w:r>
      <w:r>
        <w:rPr>
          <w:rFonts w:ascii="Arial" w:hAnsi="Arial" w:cs="Arial"/>
          <w:b/>
          <w:iCs/>
          <w:sz w:val="20"/>
          <w:lang w:eastAsia="pl-PL"/>
        </w:rPr>
        <w:t>01</w:t>
      </w:r>
      <w:r w:rsidRPr="00204AB3">
        <w:rPr>
          <w:rFonts w:ascii="Arial" w:hAnsi="Arial" w:cs="Arial"/>
          <w:b/>
          <w:iCs/>
          <w:sz w:val="20"/>
          <w:lang w:eastAsia="pl-PL"/>
        </w:rPr>
        <w:t>/202</w:t>
      </w:r>
      <w:r w:rsidR="00FC7459">
        <w:rPr>
          <w:rFonts w:ascii="Arial" w:hAnsi="Arial" w:cs="Arial"/>
          <w:b/>
          <w:iCs/>
          <w:sz w:val="20"/>
          <w:lang w:eastAsia="pl-PL"/>
        </w:rPr>
        <w:t>6</w:t>
      </w:r>
      <w:r w:rsidRPr="00204AB3">
        <w:rPr>
          <w:rFonts w:ascii="Arial" w:hAnsi="Arial" w:cs="Arial"/>
          <w:b/>
          <w:iCs/>
          <w:sz w:val="20"/>
          <w:lang w:eastAsia="pl-PL"/>
        </w:rPr>
        <w:t xml:space="preserve"> </w:t>
      </w:r>
      <w:bookmarkEnd w:id="1"/>
      <w:r w:rsidRPr="00204AB3">
        <w:rPr>
          <w:rFonts w:ascii="Arial" w:hAnsi="Arial" w:cs="Arial"/>
          <w:iCs/>
          <w:sz w:val="20"/>
          <w:lang w:eastAsia="pl-PL"/>
        </w:rPr>
        <w:t>prowadzonego przez OCRM w Opolu oświadczam, co następuje</w:t>
      </w:r>
      <w:r w:rsidRPr="00204AB3">
        <w:rPr>
          <w:rFonts w:ascii="Arial" w:hAnsi="Arial" w:cs="Arial"/>
          <w:iCs/>
          <w:sz w:val="18"/>
          <w:szCs w:val="18"/>
          <w:lang w:eastAsia="pl-PL"/>
        </w:rPr>
        <w:t>:</w:t>
      </w:r>
    </w:p>
    <w:p w14:paraId="33F9F39C" w14:textId="77777777" w:rsidR="00204AB3" w:rsidRPr="00204AB3" w:rsidRDefault="00204AB3" w:rsidP="00204AB3">
      <w:pPr>
        <w:suppressAutoHyphens w:val="0"/>
        <w:jc w:val="both"/>
        <w:rPr>
          <w:rFonts w:ascii="Arial" w:hAnsi="Arial" w:cs="Arial"/>
          <w:iCs/>
          <w:sz w:val="18"/>
          <w:szCs w:val="18"/>
          <w:lang w:eastAsia="pl-PL"/>
        </w:rPr>
      </w:pPr>
    </w:p>
    <w:p w14:paraId="1703729A" w14:textId="77777777" w:rsidR="00204AB3" w:rsidRPr="00204AB3" w:rsidRDefault="00204AB3" w:rsidP="00204AB3">
      <w:pPr>
        <w:suppressAutoHyphens w:val="0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07A765E9" w14:textId="77777777" w:rsidR="00523C7B" w:rsidRPr="00483925" w:rsidRDefault="00523C7B" w:rsidP="00523C7B">
      <w:pPr>
        <w:rPr>
          <w:sz w:val="22"/>
          <w:szCs w:val="22"/>
          <w:lang w:eastAsia="pl-PL"/>
        </w:rPr>
      </w:pPr>
      <w:r w:rsidRPr="00483925">
        <w:rPr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</w:t>
      </w:r>
    </w:p>
    <w:p w14:paraId="3BFD545E" w14:textId="77777777" w:rsidR="00523C7B" w:rsidRPr="00483925" w:rsidRDefault="00523C7B" w:rsidP="00523C7B">
      <w:pPr>
        <w:suppressAutoHyphens w:val="0"/>
        <w:jc w:val="center"/>
        <w:rPr>
          <w:sz w:val="22"/>
          <w:szCs w:val="22"/>
          <w:lang w:eastAsia="pl-PL"/>
        </w:rPr>
      </w:pPr>
      <w:r w:rsidRPr="00483925">
        <w:rPr>
          <w:sz w:val="22"/>
          <w:szCs w:val="22"/>
          <w:lang w:eastAsia="pl-PL"/>
        </w:rPr>
        <w:t>(Nazwa i adres Wykonawcy lub jego pieczęć firmowa, adresowa)</w:t>
      </w:r>
    </w:p>
    <w:p w14:paraId="67477B39" w14:textId="77777777" w:rsidR="00204AB3" w:rsidRPr="00204AB3" w:rsidRDefault="00204AB3" w:rsidP="00204AB3">
      <w:pPr>
        <w:suppressAutoHyphens w:val="0"/>
        <w:spacing w:after="120"/>
        <w:jc w:val="center"/>
        <w:rPr>
          <w:rFonts w:ascii="Arial" w:hAnsi="Arial" w:cs="Arial"/>
          <w:bCs/>
          <w:i/>
          <w:sz w:val="18"/>
          <w:szCs w:val="18"/>
          <w:lang w:eastAsia="pl-PL"/>
        </w:rPr>
      </w:pPr>
    </w:p>
    <w:p w14:paraId="3C4F2A40" w14:textId="54AF2C87" w:rsidR="00204AB3" w:rsidRPr="00204AB3" w:rsidRDefault="00204AB3" w:rsidP="00204AB3">
      <w:pPr>
        <w:suppressAutoHyphens w:val="0"/>
        <w:spacing w:line="276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204AB3">
        <w:rPr>
          <w:rFonts w:ascii="Arial" w:hAnsi="Arial" w:cs="Arial"/>
          <w:sz w:val="18"/>
          <w:szCs w:val="18"/>
          <w:lang w:eastAsia="pl-PL"/>
        </w:rPr>
        <w:t>oświadczam (-y), że reprezentowana przeze mnie / przez nas Firma zrealizowała w okresie 3 lat liczonych wstecz od dnia, w którym upływa termin składania ofert, a jeżeli okres prowadzenia działalności jest krótszy to w tym okresie, usługi odpowiadające swoim rodzajem usłudze stanowiącej przedmiot zamówienia o wartości brutto nie mniejszej niż 300.000,00 zł każda</w:t>
      </w:r>
      <w:r w:rsidR="00FC7459">
        <w:rPr>
          <w:rFonts w:ascii="Arial" w:hAnsi="Arial" w:cs="Arial"/>
          <w:sz w:val="18"/>
          <w:szCs w:val="18"/>
          <w:lang w:eastAsia="pl-PL"/>
        </w:rPr>
        <w:t xml:space="preserve"> </w:t>
      </w:r>
      <w:r w:rsidR="00DD7213">
        <w:rPr>
          <w:rFonts w:ascii="Arial" w:hAnsi="Arial" w:cs="Arial"/>
          <w:sz w:val="18"/>
          <w:szCs w:val="18"/>
          <w:lang w:eastAsia="pl-PL"/>
        </w:rPr>
        <w:t xml:space="preserve">świadczonych </w:t>
      </w:r>
      <w:r w:rsidR="00FC7459" w:rsidRPr="00DD7213">
        <w:rPr>
          <w:rFonts w:ascii="Arial" w:hAnsi="Arial" w:cs="Arial"/>
          <w:sz w:val="18"/>
          <w:szCs w:val="18"/>
          <w:lang w:eastAsia="pl-PL"/>
        </w:rPr>
        <w:t xml:space="preserve">przez okres </w:t>
      </w:r>
      <w:r w:rsidR="00DD7213" w:rsidRPr="00DD7213">
        <w:rPr>
          <w:rFonts w:ascii="Arial" w:hAnsi="Arial" w:cs="Arial"/>
          <w:sz w:val="18"/>
          <w:szCs w:val="18"/>
          <w:lang w:eastAsia="pl-PL"/>
        </w:rPr>
        <w:t xml:space="preserve">min. </w:t>
      </w:r>
      <w:r w:rsidR="00FC7459" w:rsidRPr="00DD7213">
        <w:rPr>
          <w:rFonts w:ascii="Arial" w:hAnsi="Arial" w:cs="Arial"/>
          <w:sz w:val="18"/>
          <w:szCs w:val="18"/>
          <w:lang w:eastAsia="pl-PL"/>
        </w:rPr>
        <w:t>12 miesięcy.</w:t>
      </w:r>
      <w:r w:rsidRPr="00204AB3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7870DFCE" w14:textId="77777777" w:rsidR="00EF62BE" w:rsidRPr="00EF62BE" w:rsidRDefault="00EF62BE" w:rsidP="00EF62BE">
      <w:pPr>
        <w:rPr>
          <w:bCs/>
          <w:sz w:val="20"/>
          <w:lang w:eastAsia="pl-PL"/>
        </w:rPr>
      </w:pPr>
    </w:p>
    <w:p w14:paraId="00BA4C95" w14:textId="77777777" w:rsidR="00204AB3" w:rsidRPr="00081CA0" w:rsidRDefault="00FE084B" w:rsidP="00204AB3">
      <w:pPr>
        <w:rPr>
          <w:bCs/>
          <w:sz w:val="20"/>
          <w:lang w:eastAsia="pl-PL"/>
        </w:rPr>
      </w:pPr>
      <w:r w:rsidRPr="00EF62BE">
        <w:rPr>
          <w:bCs/>
          <w:sz w:val="20"/>
          <w:lang w:eastAsia="pl-PL"/>
        </w:rPr>
        <w:cr/>
      </w:r>
      <w:bookmarkStart w:id="2" w:name="_Hlk15595429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2910"/>
        <w:gridCol w:w="2726"/>
        <w:gridCol w:w="1765"/>
        <w:gridCol w:w="2322"/>
      </w:tblGrid>
      <w:tr w:rsidR="00204AB3" w:rsidRPr="00204AB3" w14:paraId="052CCA5B" w14:textId="77777777" w:rsidTr="00E178C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8AFBF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4AB3">
              <w:rPr>
                <w:rFonts w:ascii="Arial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EE07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4AB3">
              <w:rPr>
                <w:rFonts w:ascii="Arial" w:hAnsi="Arial" w:cs="Arial"/>
                <w:sz w:val="18"/>
                <w:szCs w:val="18"/>
                <w:lang w:eastAsia="pl-PL"/>
              </w:rPr>
              <w:t>Nazwa i adres zamawiającego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7E5C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4A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Przedmiot (rodzaj) </w:t>
            </w:r>
            <w:r w:rsidRPr="00204AB3">
              <w:rPr>
                <w:rFonts w:ascii="Arial" w:hAnsi="Arial" w:cs="Arial"/>
                <w:sz w:val="18"/>
                <w:szCs w:val="18"/>
                <w:lang w:eastAsia="pl-PL"/>
              </w:rPr>
              <w:br/>
              <w:t>wykonanych usług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4BA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4AB3">
              <w:rPr>
                <w:rFonts w:ascii="Arial" w:hAnsi="Arial" w:cs="Arial"/>
                <w:sz w:val="18"/>
                <w:szCs w:val="18"/>
                <w:lang w:eastAsia="pl-PL"/>
              </w:rPr>
              <w:t>Wartość zamówienia brutto.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6473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4AB3">
              <w:rPr>
                <w:rFonts w:ascii="Arial" w:hAnsi="Arial" w:cs="Arial"/>
                <w:sz w:val="18"/>
                <w:szCs w:val="18"/>
                <w:lang w:eastAsia="pl-PL"/>
              </w:rPr>
              <w:t>Data wykonania zamówienia</w:t>
            </w:r>
          </w:p>
          <w:p w14:paraId="5C2B5370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4AB3">
              <w:rPr>
                <w:rFonts w:ascii="Arial" w:hAnsi="Arial" w:cs="Arial"/>
                <w:sz w:val="18"/>
                <w:szCs w:val="18"/>
                <w:lang w:eastAsia="pl-PL"/>
              </w:rPr>
              <w:t>( od – do)</w:t>
            </w:r>
          </w:p>
        </w:tc>
      </w:tr>
      <w:tr w:rsidR="00204AB3" w:rsidRPr="00204AB3" w14:paraId="21F7B5C4" w14:textId="77777777" w:rsidTr="00E178CA">
        <w:trPr>
          <w:trHeight w:val="70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BB04B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4AB3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FFAB" w14:textId="77777777" w:rsidR="00204AB3" w:rsidRPr="00204AB3" w:rsidRDefault="00204AB3" w:rsidP="00204AB3">
            <w:pPr>
              <w:widowControl w:val="0"/>
              <w:suppressAutoHyphens w:val="0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1579" w14:textId="77777777" w:rsidR="00204AB3" w:rsidRPr="00204AB3" w:rsidRDefault="00204AB3" w:rsidP="00204AB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67F9" w14:textId="77777777" w:rsidR="00204AB3" w:rsidRPr="00204AB3" w:rsidRDefault="00204AB3" w:rsidP="00204AB3">
            <w:pPr>
              <w:suppressAutoHyphens w:val="0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8AF5" w14:textId="77777777" w:rsidR="00204AB3" w:rsidRPr="00204AB3" w:rsidRDefault="00204AB3" w:rsidP="00204AB3">
            <w:pPr>
              <w:suppressAutoHyphens w:val="0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04AB3" w:rsidRPr="00204AB3" w14:paraId="08B4455E" w14:textId="77777777" w:rsidTr="00E178CA">
        <w:trPr>
          <w:trHeight w:val="70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F519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4AB3"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9234" w14:textId="77777777" w:rsidR="00204AB3" w:rsidRPr="00204AB3" w:rsidRDefault="00204AB3" w:rsidP="00204AB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B1BB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0870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5854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204AB3" w:rsidRPr="00204AB3" w14:paraId="4EA7A113" w14:textId="77777777" w:rsidTr="00E178CA">
        <w:trPr>
          <w:trHeight w:val="70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D921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4AB3"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8062" w14:textId="77777777" w:rsidR="00204AB3" w:rsidRPr="00204AB3" w:rsidRDefault="00204AB3" w:rsidP="00204AB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0EB0" w14:textId="77777777" w:rsidR="00204AB3" w:rsidRPr="00204AB3" w:rsidRDefault="00204AB3" w:rsidP="00204AB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3CAB" w14:textId="77777777" w:rsidR="00204AB3" w:rsidRPr="00204AB3" w:rsidRDefault="00204AB3" w:rsidP="00204AB3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57F1" w14:textId="77777777" w:rsidR="00204AB3" w:rsidRPr="00204AB3" w:rsidRDefault="00204AB3" w:rsidP="00204AB3">
            <w:pPr>
              <w:tabs>
                <w:tab w:val="left" w:pos="708"/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bookmarkEnd w:id="2"/>
    </w:tbl>
    <w:p w14:paraId="32E9980D" w14:textId="77777777" w:rsidR="00F2025F" w:rsidRDefault="00F2025F" w:rsidP="00263E48">
      <w:pPr>
        <w:suppressAutoHyphens w:val="0"/>
        <w:spacing w:after="120"/>
        <w:jc w:val="both"/>
        <w:rPr>
          <w:sz w:val="22"/>
          <w:szCs w:val="22"/>
          <w:lang w:eastAsia="pl-PL"/>
        </w:rPr>
      </w:pPr>
    </w:p>
    <w:p w14:paraId="467AF739" w14:textId="77777777" w:rsidR="00196354" w:rsidRPr="00FC7459" w:rsidRDefault="00196354" w:rsidP="00196354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FC7459">
        <w:rPr>
          <w:rFonts w:ascii="Arial" w:hAnsi="Arial" w:cs="Arial"/>
          <w:sz w:val="18"/>
          <w:szCs w:val="18"/>
          <w:lang w:eastAsia="pl-PL"/>
        </w:rPr>
        <w:t>W treści Wykazu usług, w kol. „Wartość realizowanego zamówienia brutto PLN”, w przypadku zamówień, które są wykonywane w sposób ciągły (umowa została zawarta na okres przekraczający termin składania ofert wyznaczony przez Zamawiającego), Wykonawca zobowiązany jest podać wartość faktycznie zrealizowanej usługi od dnia zawarcia umowy do dnia składania ofert.</w:t>
      </w:r>
    </w:p>
    <w:p w14:paraId="766B3100" w14:textId="77777777" w:rsidR="002D3461" w:rsidRPr="00FC7459" w:rsidRDefault="00867627" w:rsidP="00867627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FC7459">
        <w:rPr>
          <w:rFonts w:ascii="Arial" w:hAnsi="Arial" w:cs="Arial"/>
          <w:sz w:val="18"/>
          <w:szCs w:val="18"/>
          <w:lang w:eastAsia="pl-PL"/>
        </w:rPr>
        <w:t xml:space="preserve">Jeżeli wykonawca polega na zdolnościach lub sytuacji innych podmiotów na zasadach określonych w art. 118 - 123 ustawy Pzp obowiązują uregulowania Specyfikacji warunków zamówienia. </w:t>
      </w:r>
    </w:p>
    <w:p w14:paraId="0943D167" w14:textId="43A83647" w:rsidR="002D3461" w:rsidRPr="00FC7459" w:rsidRDefault="00204AB3" w:rsidP="00204AB3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FC7459">
        <w:rPr>
          <w:rFonts w:ascii="Arial" w:hAnsi="Arial" w:cs="Arial"/>
          <w:sz w:val="18"/>
          <w:szCs w:val="18"/>
          <w:lang w:eastAsia="pl-PL"/>
        </w:rPr>
        <w:t>Jeżeli Wykonawca powołuje się na doświadczenie w realizacji usług wykonanych wspólnie z innymi wykonawcami w wykazie wskazuje usługi, w których wykonaniu  bezpośrednio uczestniczył.</w:t>
      </w:r>
    </w:p>
    <w:p w14:paraId="09C50E66" w14:textId="77777777" w:rsidR="002D3461" w:rsidRDefault="002D3461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67C61873" w14:textId="77777777" w:rsidR="002D3461" w:rsidRDefault="002D3461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35A4D2DD" w14:textId="77777777" w:rsidR="002D3461" w:rsidRDefault="002D3461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30EA8950" w14:textId="77777777" w:rsidR="00523C7B" w:rsidRDefault="00523C7B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65A9081A" w14:textId="77777777" w:rsidR="00523C7B" w:rsidRDefault="00523C7B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485E0039" w14:textId="77777777" w:rsidR="00523C7B" w:rsidRDefault="00523C7B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6D99D9E4" w14:textId="77777777" w:rsidR="00523C7B" w:rsidRDefault="00523C7B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734A0CFB" w14:textId="77777777" w:rsidR="00523C7B" w:rsidRDefault="00523C7B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429DB132" w14:textId="77777777" w:rsidR="00523C7B" w:rsidRDefault="00523C7B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3F14E800" w14:textId="77777777" w:rsidR="00523C7B" w:rsidRDefault="00523C7B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5609F694" w14:textId="77777777" w:rsidR="00523C7B" w:rsidRDefault="00523C7B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4DCFF17D" w14:textId="77777777" w:rsidR="00523C7B" w:rsidRDefault="00523C7B" w:rsidP="00C65370">
      <w:pPr>
        <w:suppressAutoHyphens w:val="0"/>
        <w:ind w:left="238" w:hanging="238"/>
        <w:jc w:val="both"/>
        <w:rPr>
          <w:sz w:val="22"/>
          <w:szCs w:val="22"/>
          <w:lang w:eastAsia="pl-PL"/>
        </w:rPr>
      </w:pPr>
    </w:p>
    <w:p w14:paraId="6B209DE1" w14:textId="77777777" w:rsidR="007433AB" w:rsidRDefault="007433AB" w:rsidP="00E72647">
      <w:pPr>
        <w:pStyle w:val="Nagwek1"/>
        <w:jc w:val="left"/>
        <w:rPr>
          <w:b w:val="0"/>
          <w:szCs w:val="24"/>
        </w:rPr>
      </w:pPr>
      <w:bookmarkStart w:id="3" w:name="_Hlk155955700"/>
    </w:p>
    <w:p w14:paraId="5A640B6E" w14:textId="3B94C96A" w:rsidR="00523C7B" w:rsidRDefault="00DB6582" w:rsidP="00523C7B">
      <w:pPr>
        <w:autoSpaceDE w:val="0"/>
        <w:autoSpaceDN w:val="0"/>
        <w:adjustRightInd w:val="0"/>
        <w:spacing w:line="276" w:lineRule="auto"/>
        <w:jc w:val="both"/>
        <w:outlineLvl w:val="0"/>
        <w:rPr>
          <w:b/>
          <w:bCs/>
          <w:iCs/>
          <w:sz w:val="22"/>
          <w:szCs w:val="22"/>
        </w:rPr>
      </w:pPr>
      <w:r w:rsidRPr="003548C9">
        <w:rPr>
          <w:b/>
          <w:bCs/>
          <w:iCs/>
          <w:sz w:val="22"/>
          <w:szCs w:val="22"/>
        </w:rPr>
        <w:t>Niniejszy dokument składa się pod rygorem nieważności w formie elektronicznej opatrzonej podpisem kwalifikowanym lub w postaci elektronicznej opatrzonej podpisem  zaufanym lub podpisem osobistym  - osoby/osób uprawnionej/</w:t>
      </w:r>
      <w:proofErr w:type="spellStart"/>
      <w:r w:rsidRPr="003548C9">
        <w:rPr>
          <w:b/>
          <w:bCs/>
          <w:iCs/>
          <w:sz w:val="22"/>
          <w:szCs w:val="22"/>
        </w:rPr>
        <w:t>ych</w:t>
      </w:r>
      <w:proofErr w:type="spellEnd"/>
      <w:r w:rsidRPr="003548C9">
        <w:rPr>
          <w:b/>
          <w:bCs/>
          <w:iCs/>
          <w:sz w:val="22"/>
          <w:szCs w:val="22"/>
        </w:rPr>
        <w:t xml:space="preserve">  do składania oświadczeń woli w imieniu Wykonawcy zgodnie z formą reprezentacji określoną w dokumencie rejestrowym lub innym dokumencie lub wynikający z obowiązujących przepisów</w:t>
      </w:r>
      <w:r w:rsidR="003548C9" w:rsidRPr="003548C9">
        <w:rPr>
          <w:b/>
          <w:bCs/>
          <w:iCs/>
          <w:sz w:val="22"/>
          <w:szCs w:val="22"/>
        </w:rPr>
        <w:t>.</w:t>
      </w:r>
      <w:r w:rsidRPr="003548C9">
        <w:rPr>
          <w:b/>
          <w:bCs/>
          <w:iCs/>
          <w:sz w:val="22"/>
          <w:szCs w:val="22"/>
        </w:rPr>
        <w:t xml:space="preserve"> </w:t>
      </w:r>
      <w:bookmarkEnd w:id="3"/>
    </w:p>
    <w:p w14:paraId="4E44D50A" w14:textId="77777777" w:rsidR="00523C7B" w:rsidRDefault="00523C7B" w:rsidP="00523C7B">
      <w:pPr>
        <w:autoSpaceDE w:val="0"/>
        <w:autoSpaceDN w:val="0"/>
        <w:adjustRightInd w:val="0"/>
        <w:spacing w:line="276" w:lineRule="auto"/>
        <w:jc w:val="both"/>
        <w:outlineLvl w:val="0"/>
        <w:rPr>
          <w:sz w:val="22"/>
          <w:szCs w:val="22"/>
        </w:rPr>
      </w:pPr>
    </w:p>
    <w:p w14:paraId="1F847F95" w14:textId="77777777" w:rsidR="00523C7B" w:rsidRDefault="00523C7B" w:rsidP="00523C7B">
      <w:pPr>
        <w:autoSpaceDE w:val="0"/>
        <w:autoSpaceDN w:val="0"/>
        <w:adjustRightInd w:val="0"/>
        <w:spacing w:line="276" w:lineRule="auto"/>
        <w:jc w:val="both"/>
        <w:outlineLvl w:val="0"/>
        <w:rPr>
          <w:sz w:val="22"/>
          <w:szCs w:val="22"/>
        </w:rPr>
      </w:pPr>
    </w:p>
    <w:sectPr w:rsidR="00523C7B" w:rsidSect="00523C7B">
      <w:pgSz w:w="11906" w:h="16838"/>
      <w:pgMar w:top="567" w:right="737" w:bottom="284" w:left="737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92846" w14:textId="77777777" w:rsidR="00D15169" w:rsidRDefault="00D15169">
      <w:r>
        <w:separator/>
      </w:r>
    </w:p>
  </w:endnote>
  <w:endnote w:type="continuationSeparator" w:id="0">
    <w:p w14:paraId="7A4D5848" w14:textId="77777777" w:rsidR="00D15169" w:rsidRDefault="00D1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">
    <w:altName w:val="Times New Roman"/>
    <w:charset w:val="EE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altName w:val="Times New Roman"/>
    <w:charset w:val="00"/>
    <w:family w:val="auto"/>
    <w:pitch w:val="variable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A9674" w14:textId="77777777" w:rsidR="00D15169" w:rsidRDefault="00D15169">
      <w:r>
        <w:rPr>
          <w:rStyle w:val="Numerstrony"/>
        </w:rPr>
        <w:fldChar w:fldCharType="begin"/>
      </w:r>
      <w:r>
        <w:rPr>
          <w:rStyle w:val="Numerstrony"/>
        </w:rPr>
        <w:instrText xml:space="preserve"> NUMPAGES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26</w:t>
      </w:r>
      <w:r>
        <w:rPr>
          <w:rStyle w:val="Numerstrony"/>
        </w:rPr>
        <w:fldChar w:fldCharType="end"/>
      </w:r>
      <w:r>
        <w:separator/>
      </w:r>
    </w:p>
  </w:footnote>
  <w:footnote w:type="continuationSeparator" w:id="0">
    <w:p w14:paraId="6DE5A621" w14:textId="77777777" w:rsidR="00D15169" w:rsidRDefault="00D15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tytu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singleLevel"/>
    <w:tmpl w:val="33D2650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  <w:sz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  <w:sz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"/>
      <w:lvlJc w:val="left"/>
      <w:pPr>
        <w:tabs>
          <w:tab w:val="num" w:pos="1418"/>
        </w:tabs>
        <w:ind w:left="1418" w:hanging="360"/>
      </w:pPr>
      <w:rPr>
        <w:rFonts w:ascii="Wingdings" w:hAnsi="Wingdings"/>
        <w:sz w:val="16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9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00000017"/>
    <w:name w:val="WW8Num25"/>
    <w:lvl w:ilvl="0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18"/>
    <w:multiLevelType w:val="singleLevel"/>
    <w:tmpl w:val="00000018"/>
    <w:name w:val="WW8Num3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ahoma" w:hAnsi="Tahoma"/>
        <w:b/>
      </w:r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C"/>
    <w:multiLevelType w:val="multilevel"/>
    <w:tmpl w:val="0000001C"/>
    <w:name w:val="WW8Num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1E"/>
    <w:multiLevelType w:val="multilevel"/>
    <w:tmpl w:val="119C133E"/>
    <w:name w:val="WW8Num33"/>
    <w:lvl w:ilvl="0">
      <w:start w:val="1"/>
      <w:numFmt w:val="lowerLetter"/>
      <w:lvlText w:val="%1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6" w15:restartNumberingAfterBreak="0">
    <w:nsid w:val="0000001F"/>
    <w:multiLevelType w:val="singleLevel"/>
    <w:tmpl w:val="0000001F"/>
    <w:name w:val="WW8Num41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27" w15:restartNumberingAfterBreak="0">
    <w:nsid w:val="00000020"/>
    <w:multiLevelType w:val="singleLevel"/>
    <w:tmpl w:val="00000020"/>
    <w:name w:val="WW8Num42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28" w15:restartNumberingAfterBreak="0">
    <w:nsid w:val="00000021"/>
    <w:multiLevelType w:val="multilevel"/>
    <w:tmpl w:val="4FBC78F6"/>
    <w:name w:val="WW8Num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2"/>
    <w:multiLevelType w:val="singleLevel"/>
    <w:tmpl w:val="00000022"/>
    <w:name w:val="WW8Num44"/>
    <w:lvl w:ilvl="0">
      <w:start w:val="1"/>
      <w:numFmt w:val="lowerLetter"/>
      <w:lvlText w:val="%1."/>
      <w:lvlJc w:val="left"/>
      <w:pPr>
        <w:tabs>
          <w:tab w:val="num" w:pos="360"/>
        </w:tabs>
      </w:pPr>
      <w:rPr>
        <w:rFonts w:ascii="Arial" w:hAnsi="Arial" w:cs="Times New Roman"/>
        <w:sz w:val="22"/>
      </w:rPr>
    </w:lvl>
  </w:abstractNum>
  <w:abstractNum w:abstractNumId="30" w15:restartNumberingAfterBreak="0">
    <w:nsid w:val="00000023"/>
    <w:multiLevelType w:val="multilevel"/>
    <w:tmpl w:val="6186EE0A"/>
    <w:name w:val="WW8Num38"/>
    <w:lvl w:ilvl="0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00000024"/>
    <w:multiLevelType w:val="singleLevel"/>
    <w:tmpl w:val="04150019"/>
    <w:name w:val="WW8Num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00000025"/>
    <w:multiLevelType w:val="singleLevel"/>
    <w:tmpl w:val="00000025"/>
    <w:name w:val="WW8Num47"/>
    <w:lvl w:ilvl="0">
      <w:start w:val="1"/>
      <w:numFmt w:val="lowerLetter"/>
      <w:lvlText w:val="%1."/>
      <w:lvlJc w:val="left"/>
      <w:pPr>
        <w:tabs>
          <w:tab w:val="num" w:pos="360"/>
        </w:tabs>
      </w:pPr>
      <w:rPr>
        <w:rFonts w:ascii="Arial" w:hAnsi="Arial" w:cs="Times New Roman"/>
      </w:rPr>
    </w:lvl>
  </w:abstractNum>
  <w:abstractNum w:abstractNumId="33" w15:restartNumberingAfterBreak="0">
    <w:nsid w:val="00000026"/>
    <w:multiLevelType w:val="singleLevel"/>
    <w:tmpl w:val="00000026"/>
    <w:name w:val="WW8Num48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34" w15:restartNumberingAfterBreak="0">
    <w:nsid w:val="00000029"/>
    <w:multiLevelType w:val="singleLevel"/>
    <w:tmpl w:val="00000029"/>
    <w:name w:val="WW8Num51"/>
    <w:lvl w:ilvl="0">
      <w:start w:val="1"/>
      <w:numFmt w:val="lowerLetter"/>
      <w:lvlText w:val="%1."/>
      <w:lvlJc w:val="left"/>
      <w:pPr>
        <w:tabs>
          <w:tab w:val="num" w:pos="720"/>
        </w:tabs>
      </w:pPr>
    </w:lvl>
  </w:abstractNum>
  <w:abstractNum w:abstractNumId="35" w15:restartNumberingAfterBreak="0">
    <w:nsid w:val="0000002D"/>
    <w:multiLevelType w:val="multilevel"/>
    <w:tmpl w:val="0000002D"/>
    <w:name w:val="WW8Num50"/>
    <w:lvl w:ilvl="0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6" w15:restartNumberingAfterBreak="0">
    <w:nsid w:val="0000002F"/>
    <w:multiLevelType w:val="singleLevel"/>
    <w:tmpl w:val="0000002F"/>
    <w:name w:val="WW8Num5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7" w15:restartNumberingAfterBreak="0">
    <w:nsid w:val="00000036"/>
    <w:multiLevelType w:val="singleLevel"/>
    <w:tmpl w:val="00000036"/>
    <w:name w:val="WW8Num5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8" w15:restartNumberingAfterBreak="0">
    <w:nsid w:val="01C8025C"/>
    <w:multiLevelType w:val="hybridMultilevel"/>
    <w:tmpl w:val="584479B0"/>
    <w:name w:val="WW8Num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56B0498"/>
    <w:multiLevelType w:val="hybridMultilevel"/>
    <w:tmpl w:val="B5003CAE"/>
    <w:name w:val="WW8Num573332222322210"/>
    <w:lvl w:ilvl="0" w:tplc="62B66E04">
      <w:start w:val="1"/>
      <w:numFmt w:val="decimal"/>
      <w:lvlText w:val="3.%1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0" w15:restartNumberingAfterBreak="0">
    <w:nsid w:val="086A73F9"/>
    <w:multiLevelType w:val="hybridMultilevel"/>
    <w:tmpl w:val="BE706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6D6201"/>
    <w:multiLevelType w:val="hybridMultilevel"/>
    <w:tmpl w:val="01EAE0B4"/>
    <w:name w:val="WW8Num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A0939AC"/>
    <w:multiLevelType w:val="hybridMultilevel"/>
    <w:tmpl w:val="8ACAD6C8"/>
    <w:name w:val="WW8Num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AE9504B"/>
    <w:multiLevelType w:val="singleLevel"/>
    <w:tmpl w:val="18F498E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44" w15:restartNumberingAfterBreak="0">
    <w:nsid w:val="0B03E0C6"/>
    <w:multiLevelType w:val="hybridMultilevel"/>
    <w:tmpl w:val="7D3CDB2A"/>
    <w:lvl w:ilvl="0" w:tplc="63A41B56">
      <w:start w:val="1"/>
      <w:numFmt w:val="bullet"/>
      <w:lvlText w:val="-"/>
      <w:lvlJc w:val="left"/>
    </w:lvl>
    <w:lvl w:ilvl="1" w:tplc="F8BCCA84">
      <w:numFmt w:val="decimal"/>
      <w:lvlText w:val=""/>
      <w:lvlJc w:val="left"/>
    </w:lvl>
    <w:lvl w:ilvl="2" w:tplc="D6C2489E">
      <w:numFmt w:val="decimal"/>
      <w:lvlText w:val=""/>
      <w:lvlJc w:val="left"/>
    </w:lvl>
    <w:lvl w:ilvl="3" w:tplc="4D0C1C1A">
      <w:numFmt w:val="decimal"/>
      <w:lvlText w:val=""/>
      <w:lvlJc w:val="left"/>
    </w:lvl>
    <w:lvl w:ilvl="4" w:tplc="83386626">
      <w:numFmt w:val="decimal"/>
      <w:lvlText w:val=""/>
      <w:lvlJc w:val="left"/>
    </w:lvl>
    <w:lvl w:ilvl="5" w:tplc="448ACA72">
      <w:numFmt w:val="decimal"/>
      <w:lvlText w:val=""/>
      <w:lvlJc w:val="left"/>
    </w:lvl>
    <w:lvl w:ilvl="6" w:tplc="EDFC7794">
      <w:numFmt w:val="decimal"/>
      <w:lvlText w:val=""/>
      <w:lvlJc w:val="left"/>
    </w:lvl>
    <w:lvl w:ilvl="7" w:tplc="D2F46B76">
      <w:numFmt w:val="decimal"/>
      <w:lvlText w:val=""/>
      <w:lvlJc w:val="left"/>
    </w:lvl>
    <w:lvl w:ilvl="8" w:tplc="2C66AB90">
      <w:numFmt w:val="decimal"/>
      <w:lvlText w:val=""/>
      <w:lvlJc w:val="left"/>
    </w:lvl>
  </w:abstractNum>
  <w:abstractNum w:abstractNumId="45" w15:restartNumberingAfterBreak="0">
    <w:nsid w:val="0FE747FD"/>
    <w:multiLevelType w:val="singleLevel"/>
    <w:tmpl w:val="F67ED3EC"/>
    <w:name w:val="WW8Num152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46" w15:restartNumberingAfterBreak="0">
    <w:nsid w:val="105831AE"/>
    <w:multiLevelType w:val="hybridMultilevel"/>
    <w:tmpl w:val="40AC71FA"/>
    <w:name w:val="WW8Num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10A6DDA"/>
    <w:multiLevelType w:val="hybridMultilevel"/>
    <w:tmpl w:val="85548594"/>
    <w:lvl w:ilvl="0" w:tplc="C264F6B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1DB398E"/>
    <w:multiLevelType w:val="hybridMultilevel"/>
    <w:tmpl w:val="732250A4"/>
    <w:name w:val="WW8Num22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1E415F8"/>
    <w:multiLevelType w:val="hybridMultilevel"/>
    <w:tmpl w:val="E932D3BE"/>
    <w:name w:val="WW8Num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3DE7047"/>
    <w:multiLevelType w:val="hybridMultilevel"/>
    <w:tmpl w:val="F58CC34E"/>
    <w:lvl w:ilvl="0" w:tplc="C264F6B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7071169"/>
    <w:multiLevelType w:val="hybridMultilevel"/>
    <w:tmpl w:val="A7D4F0E0"/>
    <w:name w:val="WW8Num632322"/>
    <w:lvl w:ilvl="0" w:tplc="63E49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7357C5C"/>
    <w:multiLevelType w:val="hybridMultilevel"/>
    <w:tmpl w:val="73CE079E"/>
    <w:name w:val="WW8Num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78D3B3A"/>
    <w:multiLevelType w:val="hybridMultilevel"/>
    <w:tmpl w:val="638AFDCE"/>
    <w:name w:val="WW8Num573332222322243"/>
    <w:lvl w:ilvl="0" w:tplc="55E22C98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76AC04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EC7DB0">
      <w:start w:val="3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5" w15:restartNumberingAfterBreak="0">
    <w:nsid w:val="1B3270E4"/>
    <w:multiLevelType w:val="hybridMultilevel"/>
    <w:tmpl w:val="3FD670B8"/>
    <w:name w:val="WW8Num57333222232223"/>
    <w:lvl w:ilvl="0" w:tplc="D430BCDA">
      <w:start w:val="1"/>
      <w:numFmt w:val="upperRoman"/>
      <w:lvlText w:val="%1."/>
      <w:lvlJc w:val="left"/>
      <w:pPr>
        <w:tabs>
          <w:tab w:val="num" w:pos="227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1C366E48"/>
    <w:multiLevelType w:val="hybridMultilevel"/>
    <w:tmpl w:val="3A1E1B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1DB00A2"/>
    <w:multiLevelType w:val="hybridMultilevel"/>
    <w:tmpl w:val="E5CC7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3233EF7"/>
    <w:multiLevelType w:val="hybridMultilevel"/>
    <w:tmpl w:val="85C68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3AF1C1A"/>
    <w:multiLevelType w:val="hybridMultilevel"/>
    <w:tmpl w:val="6FD0E2C8"/>
    <w:lvl w:ilvl="0" w:tplc="52EECF6E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6467BF6"/>
    <w:multiLevelType w:val="hybridMultilevel"/>
    <w:tmpl w:val="C8088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AF11025"/>
    <w:multiLevelType w:val="hybridMultilevel"/>
    <w:tmpl w:val="D6A62720"/>
    <w:name w:val="WW8Num5733322223222"/>
    <w:lvl w:ilvl="0" w:tplc="237A84DC">
      <w:start w:val="1"/>
      <w:numFmt w:val="upperRoman"/>
      <w:lvlText w:val="%1."/>
      <w:lvlJc w:val="left"/>
      <w:pPr>
        <w:tabs>
          <w:tab w:val="num" w:pos="369"/>
        </w:tabs>
        <w:ind w:left="502" w:hanging="360"/>
      </w:pPr>
      <w:rPr>
        <w:rFonts w:hint="default"/>
        <w:b/>
        <w:i w:val="0"/>
      </w:rPr>
    </w:lvl>
    <w:lvl w:ilvl="1" w:tplc="BC62AD0C">
      <w:start w:val="1"/>
      <w:numFmt w:val="bullet"/>
      <w:lvlText w:val=""/>
      <w:lvlJc w:val="left"/>
      <w:pPr>
        <w:tabs>
          <w:tab w:val="num" w:pos="-1844"/>
        </w:tabs>
        <w:ind w:left="-1844" w:hanging="360"/>
      </w:pPr>
      <w:rPr>
        <w:rFonts w:ascii="Wingdings" w:hAnsi="Wingdings" w:hint="default"/>
        <w:b/>
        <w:i w:val="0"/>
      </w:rPr>
    </w:lvl>
    <w:lvl w:ilvl="2" w:tplc="623C21D8">
      <w:start w:val="6"/>
      <w:numFmt w:val="decimal"/>
      <w:lvlText w:val="%3."/>
      <w:lvlJc w:val="left"/>
      <w:pPr>
        <w:tabs>
          <w:tab w:val="num" w:pos="-850"/>
        </w:tabs>
        <w:ind w:left="-850" w:hanging="454"/>
      </w:pPr>
      <w:rPr>
        <w:rFonts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-404"/>
        </w:tabs>
        <w:ind w:left="-4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"/>
        </w:tabs>
        <w:ind w:left="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036"/>
        </w:tabs>
        <w:ind w:left="1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756"/>
        </w:tabs>
        <w:ind w:left="1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476"/>
        </w:tabs>
        <w:ind w:left="2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196"/>
        </w:tabs>
        <w:ind w:left="3196" w:hanging="180"/>
      </w:pPr>
    </w:lvl>
  </w:abstractNum>
  <w:abstractNum w:abstractNumId="62" w15:restartNumberingAfterBreak="0">
    <w:nsid w:val="2BD428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 w15:restartNumberingAfterBreak="0">
    <w:nsid w:val="2EE246C9"/>
    <w:multiLevelType w:val="hybridMultilevel"/>
    <w:tmpl w:val="8CA4173A"/>
    <w:lvl w:ilvl="0" w:tplc="0CF8FCD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4" w15:restartNumberingAfterBreak="0">
    <w:nsid w:val="30666C14"/>
    <w:multiLevelType w:val="singleLevel"/>
    <w:tmpl w:val="33D2650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sz w:val="24"/>
        <w:szCs w:val="24"/>
      </w:rPr>
    </w:lvl>
  </w:abstractNum>
  <w:abstractNum w:abstractNumId="65" w15:restartNumberingAfterBreak="0">
    <w:nsid w:val="32D005B5"/>
    <w:multiLevelType w:val="hybridMultilevel"/>
    <w:tmpl w:val="49AE1D44"/>
    <w:name w:val="WW8Num57333222232"/>
    <w:lvl w:ilvl="0" w:tplc="79E82290">
      <w:start w:val="1"/>
      <w:numFmt w:val="upperRoman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b w:val="0"/>
        <w:i w:val="0"/>
      </w:rPr>
    </w:lvl>
    <w:lvl w:ilvl="1" w:tplc="24BA676C">
      <w:start w:val="1"/>
      <w:numFmt w:val="lowerLetter"/>
      <w:lvlText w:val="%2)"/>
      <w:lvlJc w:val="left"/>
      <w:pPr>
        <w:tabs>
          <w:tab w:val="num" w:pos="-3240"/>
        </w:tabs>
        <w:ind w:left="-324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-2520"/>
        </w:tabs>
        <w:ind w:left="-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800"/>
        </w:tabs>
        <w:ind w:left="-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1080"/>
        </w:tabs>
        <w:ind w:left="-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360"/>
        </w:tabs>
        <w:ind w:left="-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80"/>
        </w:tabs>
        <w:ind w:left="1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800"/>
        </w:tabs>
        <w:ind w:left="1800" w:hanging="180"/>
      </w:pPr>
    </w:lvl>
  </w:abstractNum>
  <w:abstractNum w:abstractNumId="66" w15:restartNumberingAfterBreak="0">
    <w:nsid w:val="33120711"/>
    <w:multiLevelType w:val="singleLevel"/>
    <w:tmpl w:val="2ED63BF0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</w:abstractNum>
  <w:abstractNum w:abstractNumId="67" w15:restartNumberingAfterBreak="0">
    <w:nsid w:val="37976997"/>
    <w:multiLevelType w:val="hybridMultilevel"/>
    <w:tmpl w:val="F2368226"/>
    <w:lvl w:ilvl="0" w:tplc="850CB924">
      <w:start w:val="1"/>
      <w:numFmt w:val="decimal"/>
      <w:lvlText w:val="%1."/>
      <w:lvlJc w:val="left"/>
      <w:pPr>
        <w:ind w:left="11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8" w15:restartNumberingAfterBreak="0">
    <w:nsid w:val="3804823E"/>
    <w:multiLevelType w:val="hybridMultilevel"/>
    <w:tmpl w:val="8CB2F354"/>
    <w:lvl w:ilvl="0" w:tplc="7B6A3380">
      <w:start w:val="1"/>
      <w:numFmt w:val="bullet"/>
      <w:lvlText w:val="-"/>
      <w:lvlJc w:val="left"/>
    </w:lvl>
    <w:lvl w:ilvl="1" w:tplc="07661CBC">
      <w:numFmt w:val="decimal"/>
      <w:lvlText w:val=""/>
      <w:lvlJc w:val="left"/>
    </w:lvl>
    <w:lvl w:ilvl="2" w:tplc="D9762D9C">
      <w:numFmt w:val="decimal"/>
      <w:lvlText w:val=""/>
      <w:lvlJc w:val="left"/>
    </w:lvl>
    <w:lvl w:ilvl="3" w:tplc="04C0A634">
      <w:numFmt w:val="decimal"/>
      <w:lvlText w:val=""/>
      <w:lvlJc w:val="left"/>
    </w:lvl>
    <w:lvl w:ilvl="4" w:tplc="B5FE746A">
      <w:numFmt w:val="decimal"/>
      <w:lvlText w:val=""/>
      <w:lvlJc w:val="left"/>
    </w:lvl>
    <w:lvl w:ilvl="5" w:tplc="746CCDA8">
      <w:numFmt w:val="decimal"/>
      <w:lvlText w:val=""/>
      <w:lvlJc w:val="left"/>
    </w:lvl>
    <w:lvl w:ilvl="6" w:tplc="4AA275D0">
      <w:numFmt w:val="decimal"/>
      <w:lvlText w:val=""/>
      <w:lvlJc w:val="left"/>
    </w:lvl>
    <w:lvl w:ilvl="7" w:tplc="423C76D2">
      <w:numFmt w:val="decimal"/>
      <w:lvlText w:val=""/>
      <w:lvlJc w:val="left"/>
    </w:lvl>
    <w:lvl w:ilvl="8" w:tplc="EC064CFA">
      <w:numFmt w:val="decimal"/>
      <w:lvlText w:val=""/>
      <w:lvlJc w:val="left"/>
    </w:lvl>
  </w:abstractNum>
  <w:abstractNum w:abstractNumId="69" w15:restartNumberingAfterBreak="0">
    <w:nsid w:val="39D73BA1"/>
    <w:multiLevelType w:val="hybridMultilevel"/>
    <w:tmpl w:val="1904058C"/>
    <w:name w:val="WW8Num57333222232224"/>
    <w:lvl w:ilvl="0" w:tplc="9A567C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AB26A56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2" w:tplc="8A880A58">
      <w:start w:val="1"/>
      <w:numFmt w:val="bullet"/>
      <w:lvlText w:val=""/>
      <w:lvlJc w:val="left"/>
      <w:pPr>
        <w:tabs>
          <w:tab w:val="num" w:pos="143"/>
        </w:tabs>
        <w:ind w:left="256" w:firstLine="17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C4E4524"/>
    <w:multiLevelType w:val="hybridMultilevel"/>
    <w:tmpl w:val="7728B25C"/>
    <w:name w:val="WW8Num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D1A428B"/>
    <w:multiLevelType w:val="hybridMultilevel"/>
    <w:tmpl w:val="478E84FC"/>
    <w:name w:val="WW8Num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3DC7478A"/>
    <w:multiLevelType w:val="singleLevel"/>
    <w:tmpl w:val="198A4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73" w15:restartNumberingAfterBreak="0">
    <w:nsid w:val="401767FF"/>
    <w:multiLevelType w:val="multilevel"/>
    <w:tmpl w:val="7C4CFD10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4" w15:restartNumberingAfterBreak="0">
    <w:nsid w:val="42B72B0E"/>
    <w:multiLevelType w:val="hybridMultilevel"/>
    <w:tmpl w:val="C92AC9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34F7C93"/>
    <w:multiLevelType w:val="singleLevel"/>
    <w:tmpl w:val="33D2650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sz w:val="24"/>
        <w:szCs w:val="24"/>
      </w:rPr>
    </w:lvl>
  </w:abstractNum>
  <w:abstractNum w:abstractNumId="76" w15:restartNumberingAfterBreak="0">
    <w:nsid w:val="4353D0CD"/>
    <w:multiLevelType w:val="hybridMultilevel"/>
    <w:tmpl w:val="BA8E8FEA"/>
    <w:lvl w:ilvl="0" w:tplc="85126318">
      <w:start w:val="1"/>
      <w:numFmt w:val="bullet"/>
      <w:lvlText w:val="-"/>
      <w:lvlJc w:val="left"/>
    </w:lvl>
    <w:lvl w:ilvl="1" w:tplc="261EA4C8">
      <w:numFmt w:val="decimal"/>
      <w:lvlText w:val=""/>
      <w:lvlJc w:val="left"/>
    </w:lvl>
    <w:lvl w:ilvl="2" w:tplc="34A631CC">
      <w:numFmt w:val="decimal"/>
      <w:lvlText w:val=""/>
      <w:lvlJc w:val="left"/>
    </w:lvl>
    <w:lvl w:ilvl="3" w:tplc="D31ED204">
      <w:numFmt w:val="decimal"/>
      <w:lvlText w:val=""/>
      <w:lvlJc w:val="left"/>
    </w:lvl>
    <w:lvl w:ilvl="4" w:tplc="6038A1CA">
      <w:numFmt w:val="decimal"/>
      <w:lvlText w:val=""/>
      <w:lvlJc w:val="left"/>
    </w:lvl>
    <w:lvl w:ilvl="5" w:tplc="733C3D30">
      <w:numFmt w:val="decimal"/>
      <w:lvlText w:val=""/>
      <w:lvlJc w:val="left"/>
    </w:lvl>
    <w:lvl w:ilvl="6" w:tplc="B970A6AA">
      <w:numFmt w:val="decimal"/>
      <w:lvlText w:val=""/>
      <w:lvlJc w:val="left"/>
    </w:lvl>
    <w:lvl w:ilvl="7" w:tplc="6C9289C6">
      <w:numFmt w:val="decimal"/>
      <w:lvlText w:val=""/>
      <w:lvlJc w:val="left"/>
    </w:lvl>
    <w:lvl w:ilvl="8" w:tplc="F7E6CB1C">
      <w:numFmt w:val="decimal"/>
      <w:lvlText w:val=""/>
      <w:lvlJc w:val="left"/>
    </w:lvl>
  </w:abstractNum>
  <w:abstractNum w:abstractNumId="77" w15:restartNumberingAfterBreak="0">
    <w:nsid w:val="4664310B"/>
    <w:multiLevelType w:val="multilevel"/>
    <w:tmpl w:val="27A42C0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hint="default"/>
      </w:rPr>
    </w:lvl>
  </w:abstractNum>
  <w:abstractNum w:abstractNumId="78" w15:restartNumberingAfterBreak="0">
    <w:nsid w:val="468C3AE3"/>
    <w:multiLevelType w:val="hybridMultilevel"/>
    <w:tmpl w:val="01322E2C"/>
    <w:name w:val="WW8Num57333222232225"/>
    <w:lvl w:ilvl="0" w:tplc="C58642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8010997"/>
    <w:multiLevelType w:val="hybridMultilevel"/>
    <w:tmpl w:val="0E4E1E4E"/>
    <w:lvl w:ilvl="0" w:tplc="00000001">
      <w:start w:val="1"/>
      <w:numFmt w:val="bullet"/>
      <w:lvlText w:val="-"/>
      <w:lvlJc w:val="left"/>
      <w:pPr>
        <w:ind w:left="1004" w:hanging="360"/>
      </w:pPr>
      <w:rPr>
        <w:rFonts w:ascii="Tahoma" w:hAnsi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488C7688"/>
    <w:multiLevelType w:val="hybridMultilevel"/>
    <w:tmpl w:val="5AD4D034"/>
    <w:name w:val="WW8Num573332222322244"/>
    <w:lvl w:ilvl="0" w:tplc="1876B962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B7340FA"/>
    <w:multiLevelType w:val="hybridMultilevel"/>
    <w:tmpl w:val="F4CE3162"/>
    <w:name w:val="WW8Num57333222232222"/>
    <w:lvl w:ilvl="0" w:tplc="FF0C0BD8">
      <w:start w:val="1"/>
      <w:numFmt w:val="upperRoman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C657B5D"/>
    <w:multiLevelType w:val="hybridMultilevel"/>
    <w:tmpl w:val="FF10A55C"/>
    <w:name w:val="WW8Num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4D3951E9"/>
    <w:multiLevelType w:val="hybridMultilevel"/>
    <w:tmpl w:val="010ECF86"/>
    <w:name w:val="WW8Num14243"/>
    <w:lvl w:ilvl="0" w:tplc="395CDDD4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328B38">
      <w:start w:val="1"/>
      <w:numFmt w:val="lowerLetter"/>
      <w:lvlText w:val="%2)"/>
      <w:lvlJc w:val="left"/>
      <w:pPr>
        <w:tabs>
          <w:tab w:val="num" w:pos="964"/>
        </w:tabs>
        <w:ind w:left="964" w:hanging="340"/>
      </w:pPr>
      <w:rPr>
        <w:rFonts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801E7E">
      <w:numFmt w:val="bullet"/>
      <w:lvlText w:val=""/>
      <w:lvlJc w:val="left"/>
      <w:pPr>
        <w:tabs>
          <w:tab w:val="num" w:pos="2415"/>
        </w:tabs>
        <w:ind w:left="2415" w:hanging="435"/>
      </w:pPr>
      <w:rPr>
        <w:rFonts w:ascii="Symbol" w:eastAsia="Times New Roman" w:hAnsi="Symbol" w:cs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4D5C7A1D"/>
    <w:multiLevelType w:val="hybridMultilevel"/>
    <w:tmpl w:val="20D26B10"/>
    <w:name w:val="WW8Num72"/>
    <w:lvl w:ilvl="0" w:tplc="A1F6EE5C">
      <w:numFmt w:val="bullet"/>
      <w:lvlText w:val="-"/>
      <w:lvlJc w:val="left"/>
      <w:pPr>
        <w:tabs>
          <w:tab w:val="num" w:pos="360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85" w15:restartNumberingAfterBreak="0">
    <w:nsid w:val="4E7B0543"/>
    <w:multiLevelType w:val="hybridMultilevel"/>
    <w:tmpl w:val="C4E2C78A"/>
    <w:lvl w:ilvl="0" w:tplc="7FE287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F762EC1"/>
    <w:multiLevelType w:val="singleLevel"/>
    <w:tmpl w:val="AFCCB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7" w15:restartNumberingAfterBreak="0">
    <w:nsid w:val="4FF07DC1"/>
    <w:multiLevelType w:val="hybridMultilevel"/>
    <w:tmpl w:val="72FCA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07A0F7C"/>
    <w:multiLevelType w:val="hybridMultilevel"/>
    <w:tmpl w:val="6156A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1B72A49"/>
    <w:multiLevelType w:val="hybridMultilevel"/>
    <w:tmpl w:val="A87E9BC6"/>
    <w:lvl w:ilvl="0" w:tplc="A7341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2177945"/>
    <w:multiLevelType w:val="hybridMultilevel"/>
    <w:tmpl w:val="1C881758"/>
    <w:lvl w:ilvl="0" w:tplc="06EAA5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36408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2EF5FF9"/>
    <w:multiLevelType w:val="singleLevel"/>
    <w:tmpl w:val="90D81040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92" w15:restartNumberingAfterBreak="0">
    <w:nsid w:val="552B18BC"/>
    <w:multiLevelType w:val="hybridMultilevel"/>
    <w:tmpl w:val="4A949EBC"/>
    <w:name w:val="WW8Num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75A7127"/>
    <w:multiLevelType w:val="hybridMultilevel"/>
    <w:tmpl w:val="835266DA"/>
    <w:name w:val="WW8Num69222"/>
    <w:lvl w:ilvl="0" w:tplc="FFFFFFF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58A44FB2"/>
    <w:multiLevelType w:val="hybridMultilevel"/>
    <w:tmpl w:val="6ECE6A58"/>
    <w:name w:val="WW8Num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9F67D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6" w15:restartNumberingAfterBreak="0">
    <w:nsid w:val="5A523757"/>
    <w:multiLevelType w:val="hybridMultilevel"/>
    <w:tmpl w:val="93BC374E"/>
    <w:name w:val="WW8Num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5B0A45B6"/>
    <w:multiLevelType w:val="hybridMultilevel"/>
    <w:tmpl w:val="482E6748"/>
    <w:name w:val="WW8Num222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5E541863"/>
    <w:multiLevelType w:val="singleLevel"/>
    <w:tmpl w:val="7A208F86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99" w15:restartNumberingAfterBreak="0">
    <w:nsid w:val="5EC32FBC"/>
    <w:multiLevelType w:val="hybridMultilevel"/>
    <w:tmpl w:val="D304C1D0"/>
    <w:name w:val="WW8Num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5EFC3D63"/>
    <w:multiLevelType w:val="hybridMultilevel"/>
    <w:tmpl w:val="9656E48E"/>
    <w:name w:val="WW8Num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5F336F15"/>
    <w:multiLevelType w:val="hybridMultilevel"/>
    <w:tmpl w:val="274AAA6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2" w15:restartNumberingAfterBreak="0">
    <w:nsid w:val="64DD4D62"/>
    <w:multiLevelType w:val="hybridMultilevel"/>
    <w:tmpl w:val="F10274C4"/>
    <w:name w:val="WW8Num2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66577BC"/>
    <w:multiLevelType w:val="hybridMultilevel"/>
    <w:tmpl w:val="20827F92"/>
    <w:lvl w:ilvl="0" w:tplc="EA0ED06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4" w15:restartNumberingAfterBreak="0">
    <w:nsid w:val="66BB5FF4"/>
    <w:multiLevelType w:val="hybridMultilevel"/>
    <w:tmpl w:val="C2E084C8"/>
    <w:name w:val="WW8Num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7393FE5"/>
    <w:multiLevelType w:val="hybridMultilevel"/>
    <w:tmpl w:val="65A253E2"/>
    <w:name w:val="WW8Num57333222232221022"/>
    <w:lvl w:ilvl="0" w:tplc="2F346464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06" w15:restartNumberingAfterBreak="0">
    <w:nsid w:val="6C181DEB"/>
    <w:multiLevelType w:val="hybridMultilevel"/>
    <w:tmpl w:val="D27C5E98"/>
    <w:name w:val="WW8Num222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C2642BC"/>
    <w:multiLevelType w:val="hybridMultilevel"/>
    <w:tmpl w:val="CDEC7DE0"/>
    <w:name w:val="WW8Num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6C45699E"/>
    <w:multiLevelType w:val="hybridMultilevel"/>
    <w:tmpl w:val="858E4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BB2873"/>
    <w:multiLevelType w:val="hybridMultilevel"/>
    <w:tmpl w:val="051EC26E"/>
    <w:name w:val="WW8Num4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51036BE"/>
    <w:multiLevelType w:val="hybridMultilevel"/>
    <w:tmpl w:val="938AB4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5EF18F2"/>
    <w:multiLevelType w:val="hybridMultilevel"/>
    <w:tmpl w:val="3E48E510"/>
    <w:name w:val="WW8Num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67775A7"/>
    <w:multiLevelType w:val="hybridMultilevel"/>
    <w:tmpl w:val="79F07960"/>
    <w:lvl w:ilvl="0" w:tplc="2C869B96">
      <w:start w:val="1"/>
      <w:numFmt w:val="decimal"/>
      <w:lvlText w:val="2.%1"/>
      <w:lvlJc w:val="left"/>
      <w:pPr>
        <w:tabs>
          <w:tab w:val="num" w:pos="1146"/>
        </w:tabs>
        <w:ind w:left="1146" w:hanging="360"/>
      </w:pPr>
      <w:rPr>
        <w:rFonts w:hint="default"/>
        <w:sz w:val="24"/>
        <w:szCs w:val="24"/>
      </w:rPr>
    </w:lvl>
    <w:lvl w:ilvl="1" w:tplc="E3224DCE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3" w15:restartNumberingAfterBreak="0">
    <w:nsid w:val="77456529"/>
    <w:multiLevelType w:val="singleLevel"/>
    <w:tmpl w:val="94F057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  <w:szCs w:val="22"/>
      </w:rPr>
    </w:lvl>
  </w:abstractNum>
  <w:abstractNum w:abstractNumId="114" w15:restartNumberingAfterBreak="0">
    <w:nsid w:val="7A642A99"/>
    <w:multiLevelType w:val="hybridMultilevel"/>
    <w:tmpl w:val="3A2E5C0C"/>
    <w:name w:val="WW8Num573332222322242"/>
    <w:lvl w:ilvl="0" w:tplc="C9F686B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B693D5F"/>
    <w:multiLevelType w:val="hybridMultilevel"/>
    <w:tmpl w:val="5890EF7C"/>
    <w:name w:val="WW8Num3232"/>
    <w:lvl w:ilvl="0" w:tplc="00000001">
      <w:start w:val="1"/>
      <w:numFmt w:val="decimal"/>
      <w:lvlText w:val="%1."/>
      <w:lvlJc w:val="left"/>
      <w:pPr>
        <w:tabs>
          <w:tab w:val="num" w:pos="0"/>
        </w:tabs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D49359D"/>
    <w:multiLevelType w:val="hybridMultilevel"/>
    <w:tmpl w:val="F58CC34E"/>
    <w:lvl w:ilvl="0" w:tplc="C264F6B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7E903431"/>
    <w:multiLevelType w:val="singleLevel"/>
    <w:tmpl w:val="04150013"/>
    <w:name w:val="WW8Num22222222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8" w15:restartNumberingAfterBreak="0">
    <w:nsid w:val="7EEB4337"/>
    <w:multiLevelType w:val="multilevel"/>
    <w:tmpl w:val="028ADF1C"/>
    <w:name w:val="WW8Num22222222222222222222"/>
    <w:lvl w:ilvl="0">
      <w:start w:val="1"/>
      <w:numFmt w:val="lowerLetter"/>
      <w:lvlText w:val="%1)"/>
      <w:lvlJc w:val="left"/>
      <w:pPr>
        <w:tabs>
          <w:tab w:val="num" w:pos="586"/>
        </w:tabs>
        <w:ind w:left="5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FC21715"/>
    <w:multiLevelType w:val="multilevel"/>
    <w:tmpl w:val="E3A02E40"/>
    <w:name w:val="WW8Num2222222222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2751399">
    <w:abstractNumId w:val="1"/>
  </w:num>
  <w:num w:numId="2" w16cid:durableId="864901811">
    <w:abstractNumId w:val="50"/>
  </w:num>
  <w:num w:numId="3" w16cid:durableId="1297950363">
    <w:abstractNumId w:val="58"/>
  </w:num>
  <w:num w:numId="4" w16cid:durableId="1130438713">
    <w:abstractNumId w:val="79"/>
  </w:num>
  <w:num w:numId="5" w16cid:durableId="1792938725">
    <w:abstractNumId w:val="54"/>
  </w:num>
  <w:num w:numId="6" w16cid:durableId="2108575635">
    <w:abstractNumId w:val="86"/>
  </w:num>
  <w:num w:numId="7" w16cid:durableId="112600365">
    <w:abstractNumId w:val="72"/>
  </w:num>
  <w:num w:numId="8" w16cid:durableId="1776946428">
    <w:abstractNumId w:val="91"/>
  </w:num>
  <w:num w:numId="9" w16cid:durableId="1199660527">
    <w:abstractNumId w:val="43"/>
  </w:num>
  <w:num w:numId="10" w16cid:durableId="1433277396">
    <w:abstractNumId w:val="66"/>
  </w:num>
  <w:num w:numId="11" w16cid:durableId="1299340981">
    <w:abstractNumId w:val="113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2"/>
          <w:szCs w:val="22"/>
        </w:rPr>
      </w:lvl>
    </w:lvlOverride>
  </w:num>
  <w:num w:numId="12" w16cid:durableId="549388932">
    <w:abstractNumId w:val="62"/>
  </w:num>
  <w:num w:numId="13" w16cid:durableId="964312712">
    <w:abstractNumId w:val="95"/>
  </w:num>
  <w:num w:numId="14" w16cid:durableId="437719861">
    <w:abstractNumId w:val="77"/>
  </w:num>
  <w:num w:numId="15" w16cid:durableId="2143771735">
    <w:abstractNumId w:val="90"/>
  </w:num>
  <w:num w:numId="16" w16cid:durableId="1383481485">
    <w:abstractNumId w:val="89"/>
  </w:num>
  <w:num w:numId="17" w16cid:durableId="412169163">
    <w:abstractNumId w:val="40"/>
  </w:num>
  <w:num w:numId="18" w16cid:durableId="563639122">
    <w:abstractNumId w:val="63"/>
  </w:num>
  <w:num w:numId="19" w16cid:durableId="1453942535">
    <w:abstractNumId w:val="112"/>
  </w:num>
  <w:num w:numId="20" w16cid:durableId="1030644692">
    <w:abstractNumId w:val="108"/>
  </w:num>
  <w:num w:numId="21" w16cid:durableId="189608421">
    <w:abstractNumId w:val="59"/>
  </w:num>
  <w:num w:numId="22" w16cid:durableId="1831872830">
    <w:abstractNumId w:val="87"/>
  </w:num>
  <w:num w:numId="23" w16cid:durableId="1511018671">
    <w:abstractNumId w:val="110"/>
  </w:num>
  <w:num w:numId="24" w16cid:durableId="473714166">
    <w:abstractNumId w:val="85"/>
  </w:num>
  <w:num w:numId="25" w16cid:durableId="677848652">
    <w:abstractNumId w:val="56"/>
  </w:num>
  <w:num w:numId="26" w16cid:durableId="1839930151">
    <w:abstractNumId w:val="74"/>
  </w:num>
  <w:num w:numId="27" w16cid:durableId="1599362522">
    <w:abstractNumId w:val="103"/>
  </w:num>
  <w:num w:numId="28" w16cid:durableId="1622566263">
    <w:abstractNumId w:val="76"/>
  </w:num>
  <w:num w:numId="29" w16cid:durableId="1274433322">
    <w:abstractNumId w:val="44"/>
  </w:num>
  <w:num w:numId="30" w16cid:durableId="1273853568">
    <w:abstractNumId w:val="67"/>
  </w:num>
  <w:num w:numId="31" w16cid:durableId="1834712364">
    <w:abstractNumId w:val="51"/>
  </w:num>
  <w:num w:numId="32" w16cid:durableId="1670060113">
    <w:abstractNumId w:val="38"/>
  </w:num>
  <w:num w:numId="33" w16cid:durableId="357464228">
    <w:abstractNumId w:val="47"/>
  </w:num>
  <w:num w:numId="34" w16cid:durableId="1913075336">
    <w:abstractNumId w:val="68"/>
  </w:num>
  <w:num w:numId="35" w16cid:durableId="777219973">
    <w:abstractNumId w:val="116"/>
  </w:num>
  <w:num w:numId="36" w16cid:durableId="120921692">
    <w:abstractNumId w:val="2"/>
  </w:num>
  <w:num w:numId="37" w16cid:durableId="1928348906">
    <w:abstractNumId w:val="98"/>
  </w:num>
  <w:num w:numId="38" w16cid:durableId="2018652601">
    <w:abstractNumId w:val="101"/>
  </w:num>
  <w:num w:numId="39" w16cid:durableId="929048492">
    <w:abstractNumId w:val="5"/>
  </w:num>
  <w:num w:numId="40" w16cid:durableId="805046988">
    <w:abstractNumId w:val="3"/>
  </w:num>
  <w:num w:numId="41" w16cid:durableId="1856767124">
    <w:abstractNumId w:val="4"/>
  </w:num>
  <w:num w:numId="42" w16cid:durableId="1330525742">
    <w:abstractNumId w:val="88"/>
  </w:num>
  <w:num w:numId="43" w16cid:durableId="1121460408">
    <w:abstractNumId w:val="57"/>
  </w:num>
  <w:num w:numId="44" w16cid:durableId="1600068644">
    <w:abstractNumId w:val="60"/>
  </w:num>
  <w:num w:numId="45" w16cid:durableId="1422097004">
    <w:abstractNumId w:val="75"/>
  </w:num>
  <w:num w:numId="46" w16cid:durableId="1443647292">
    <w:abstractNumId w:val="6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79B"/>
    <w:rsid w:val="000006E4"/>
    <w:rsid w:val="00000C60"/>
    <w:rsid w:val="00002F05"/>
    <w:rsid w:val="000037ED"/>
    <w:rsid w:val="00003C50"/>
    <w:rsid w:val="00004482"/>
    <w:rsid w:val="00004B6F"/>
    <w:rsid w:val="00004BDF"/>
    <w:rsid w:val="000057DA"/>
    <w:rsid w:val="000066E6"/>
    <w:rsid w:val="00006CE9"/>
    <w:rsid w:val="000074B1"/>
    <w:rsid w:val="00010970"/>
    <w:rsid w:val="00011272"/>
    <w:rsid w:val="00012387"/>
    <w:rsid w:val="0001295C"/>
    <w:rsid w:val="00012D10"/>
    <w:rsid w:val="00013F3D"/>
    <w:rsid w:val="000144A1"/>
    <w:rsid w:val="00014966"/>
    <w:rsid w:val="00016F17"/>
    <w:rsid w:val="00017610"/>
    <w:rsid w:val="00017A0E"/>
    <w:rsid w:val="000212CD"/>
    <w:rsid w:val="00022366"/>
    <w:rsid w:val="00022E8C"/>
    <w:rsid w:val="0002394E"/>
    <w:rsid w:val="00023D84"/>
    <w:rsid w:val="00024A9B"/>
    <w:rsid w:val="0002524B"/>
    <w:rsid w:val="00025B82"/>
    <w:rsid w:val="00026948"/>
    <w:rsid w:val="00030603"/>
    <w:rsid w:val="00030B9D"/>
    <w:rsid w:val="0003130C"/>
    <w:rsid w:val="00031A2C"/>
    <w:rsid w:val="0003528C"/>
    <w:rsid w:val="00035718"/>
    <w:rsid w:val="00035F82"/>
    <w:rsid w:val="000369D3"/>
    <w:rsid w:val="00040BA9"/>
    <w:rsid w:val="00040ED6"/>
    <w:rsid w:val="000415B5"/>
    <w:rsid w:val="000430B7"/>
    <w:rsid w:val="00043927"/>
    <w:rsid w:val="0004532F"/>
    <w:rsid w:val="00045770"/>
    <w:rsid w:val="00045A78"/>
    <w:rsid w:val="00045FA6"/>
    <w:rsid w:val="00047B2F"/>
    <w:rsid w:val="0005035F"/>
    <w:rsid w:val="00051CCA"/>
    <w:rsid w:val="00051DD7"/>
    <w:rsid w:val="00052EE1"/>
    <w:rsid w:val="00053342"/>
    <w:rsid w:val="0005387D"/>
    <w:rsid w:val="00054BC4"/>
    <w:rsid w:val="0005657C"/>
    <w:rsid w:val="000567E4"/>
    <w:rsid w:val="00056B49"/>
    <w:rsid w:val="00056BFB"/>
    <w:rsid w:val="000603C8"/>
    <w:rsid w:val="00060A9F"/>
    <w:rsid w:val="000624FC"/>
    <w:rsid w:val="00062821"/>
    <w:rsid w:val="00062A76"/>
    <w:rsid w:val="00062C6F"/>
    <w:rsid w:val="000630EC"/>
    <w:rsid w:val="00064361"/>
    <w:rsid w:val="000658A3"/>
    <w:rsid w:val="00066030"/>
    <w:rsid w:val="00066332"/>
    <w:rsid w:val="0006690B"/>
    <w:rsid w:val="00066D2C"/>
    <w:rsid w:val="00066EDD"/>
    <w:rsid w:val="000674BF"/>
    <w:rsid w:val="00067E7F"/>
    <w:rsid w:val="000706AD"/>
    <w:rsid w:val="000721A6"/>
    <w:rsid w:val="00073827"/>
    <w:rsid w:val="000738C6"/>
    <w:rsid w:val="000745B2"/>
    <w:rsid w:val="000746D9"/>
    <w:rsid w:val="00074FB8"/>
    <w:rsid w:val="00075E40"/>
    <w:rsid w:val="00076EED"/>
    <w:rsid w:val="00077088"/>
    <w:rsid w:val="00077349"/>
    <w:rsid w:val="00081C09"/>
    <w:rsid w:val="00081CA0"/>
    <w:rsid w:val="00082513"/>
    <w:rsid w:val="00082B45"/>
    <w:rsid w:val="00082CF4"/>
    <w:rsid w:val="00084DDB"/>
    <w:rsid w:val="00085CC9"/>
    <w:rsid w:val="00087186"/>
    <w:rsid w:val="00092B5B"/>
    <w:rsid w:val="00093B58"/>
    <w:rsid w:val="000947DC"/>
    <w:rsid w:val="00094BC2"/>
    <w:rsid w:val="00094F27"/>
    <w:rsid w:val="000969E4"/>
    <w:rsid w:val="00097F31"/>
    <w:rsid w:val="000A1A90"/>
    <w:rsid w:val="000A1FEB"/>
    <w:rsid w:val="000A2434"/>
    <w:rsid w:val="000A312C"/>
    <w:rsid w:val="000A3669"/>
    <w:rsid w:val="000A4E05"/>
    <w:rsid w:val="000A5150"/>
    <w:rsid w:val="000A53EA"/>
    <w:rsid w:val="000A5F3A"/>
    <w:rsid w:val="000A6329"/>
    <w:rsid w:val="000A64A0"/>
    <w:rsid w:val="000A7831"/>
    <w:rsid w:val="000B07D5"/>
    <w:rsid w:val="000B0B33"/>
    <w:rsid w:val="000B12CA"/>
    <w:rsid w:val="000B1414"/>
    <w:rsid w:val="000B16D5"/>
    <w:rsid w:val="000B3298"/>
    <w:rsid w:val="000B6073"/>
    <w:rsid w:val="000B690E"/>
    <w:rsid w:val="000B71D0"/>
    <w:rsid w:val="000C2D08"/>
    <w:rsid w:val="000C302E"/>
    <w:rsid w:val="000C3B16"/>
    <w:rsid w:val="000C3D00"/>
    <w:rsid w:val="000C4FEB"/>
    <w:rsid w:val="000C57D9"/>
    <w:rsid w:val="000C7096"/>
    <w:rsid w:val="000C712C"/>
    <w:rsid w:val="000D028F"/>
    <w:rsid w:val="000D0A5E"/>
    <w:rsid w:val="000D1054"/>
    <w:rsid w:val="000D1E4B"/>
    <w:rsid w:val="000D2399"/>
    <w:rsid w:val="000D35D4"/>
    <w:rsid w:val="000D3666"/>
    <w:rsid w:val="000D423F"/>
    <w:rsid w:val="000D44D8"/>
    <w:rsid w:val="000D6B92"/>
    <w:rsid w:val="000D6E2D"/>
    <w:rsid w:val="000E2292"/>
    <w:rsid w:val="000E42D1"/>
    <w:rsid w:val="000E45E9"/>
    <w:rsid w:val="000E4937"/>
    <w:rsid w:val="000E4B77"/>
    <w:rsid w:val="000E5856"/>
    <w:rsid w:val="000E605C"/>
    <w:rsid w:val="000E6306"/>
    <w:rsid w:val="000E6CBC"/>
    <w:rsid w:val="000F02EF"/>
    <w:rsid w:val="000F0886"/>
    <w:rsid w:val="000F100D"/>
    <w:rsid w:val="000F1486"/>
    <w:rsid w:val="000F33BE"/>
    <w:rsid w:val="000F3BEE"/>
    <w:rsid w:val="000F4D52"/>
    <w:rsid w:val="000F53DE"/>
    <w:rsid w:val="000F56AA"/>
    <w:rsid w:val="000F5F0C"/>
    <w:rsid w:val="000F66E6"/>
    <w:rsid w:val="00100CDE"/>
    <w:rsid w:val="00101612"/>
    <w:rsid w:val="00102640"/>
    <w:rsid w:val="00102731"/>
    <w:rsid w:val="00104359"/>
    <w:rsid w:val="00104368"/>
    <w:rsid w:val="00105512"/>
    <w:rsid w:val="0010719C"/>
    <w:rsid w:val="00111D24"/>
    <w:rsid w:val="00112D18"/>
    <w:rsid w:val="00113731"/>
    <w:rsid w:val="00113A1E"/>
    <w:rsid w:val="001144B7"/>
    <w:rsid w:val="00114585"/>
    <w:rsid w:val="001146CF"/>
    <w:rsid w:val="00115842"/>
    <w:rsid w:val="00115E43"/>
    <w:rsid w:val="0011627F"/>
    <w:rsid w:val="0011634F"/>
    <w:rsid w:val="00116C09"/>
    <w:rsid w:val="001173C9"/>
    <w:rsid w:val="00117792"/>
    <w:rsid w:val="00121560"/>
    <w:rsid w:val="00123495"/>
    <w:rsid w:val="00123CE8"/>
    <w:rsid w:val="00124CCF"/>
    <w:rsid w:val="00127657"/>
    <w:rsid w:val="001279CB"/>
    <w:rsid w:val="00130316"/>
    <w:rsid w:val="00130DF3"/>
    <w:rsid w:val="0013281D"/>
    <w:rsid w:val="00133126"/>
    <w:rsid w:val="001332E4"/>
    <w:rsid w:val="00136818"/>
    <w:rsid w:val="00137809"/>
    <w:rsid w:val="00143869"/>
    <w:rsid w:val="00144EAF"/>
    <w:rsid w:val="001456F5"/>
    <w:rsid w:val="001464E0"/>
    <w:rsid w:val="001475CB"/>
    <w:rsid w:val="001505B1"/>
    <w:rsid w:val="0015107E"/>
    <w:rsid w:val="001519FD"/>
    <w:rsid w:val="00151A19"/>
    <w:rsid w:val="001527E1"/>
    <w:rsid w:val="001530D2"/>
    <w:rsid w:val="001537E7"/>
    <w:rsid w:val="00153CDF"/>
    <w:rsid w:val="00153D01"/>
    <w:rsid w:val="00155713"/>
    <w:rsid w:val="00157262"/>
    <w:rsid w:val="00160C75"/>
    <w:rsid w:val="00161241"/>
    <w:rsid w:val="001624E0"/>
    <w:rsid w:val="00162638"/>
    <w:rsid w:val="00162AF9"/>
    <w:rsid w:val="00162FAA"/>
    <w:rsid w:val="00162FF7"/>
    <w:rsid w:val="001641AA"/>
    <w:rsid w:val="001641ED"/>
    <w:rsid w:val="00164B0A"/>
    <w:rsid w:val="0016594F"/>
    <w:rsid w:val="00165961"/>
    <w:rsid w:val="00165D7B"/>
    <w:rsid w:val="00165E55"/>
    <w:rsid w:val="00167701"/>
    <w:rsid w:val="00171EC8"/>
    <w:rsid w:val="00172575"/>
    <w:rsid w:val="00172CE2"/>
    <w:rsid w:val="001742C4"/>
    <w:rsid w:val="00175AB5"/>
    <w:rsid w:val="0017672A"/>
    <w:rsid w:val="001814FA"/>
    <w:rsid w:val="00181B6F"/>
    <w:rsid w:val="001827B3"/>
    <w:rsid w:val="00183815"/>
    <w:rsid w:val="00183ABB"/>
    <w:rsid w:val="00184C57"/>
    <w:rsid w:val="00187B44"/>
    <w:rsid w:val="00187C14"/>
    <w:rsid w:val="00187D70"/>
    <w:rsid w:val="00196354"/>
    <w:rsid w:val="00196FE7"/>
    <w:rsid w:val="001A0B35"/>
    <w:rsid w:val="001A0E1A"/>
    <w:rsid w:val="001A23C5"/>
    <w:rsid w:val="001A5B8F"/>
    <w:rsid w:val="001A657F"/>
    <w:rsid w:val="001A6FA9"/>
    <w:rsid w:val="001A7755"/>
    <w:rsid w:val="001B0AB8"/>
    <w:rsid w:val="001B5398"/>
    <w:rsid w:val="001B5582"/>
    <w:rsid w:val="001B7D82"/>
    <w:rsid w:val="001C1E31"/>
    <w:rsid w:val="001C255B"/>
    <w:rsid w:val="001C6115"/>
    <w:rsid w:val="001C7FA8"/>
    <w:rsid w:val="001D1039"/>
    <w:rsid w:val="001D1759"/>
    <w:rsid w:val="001D17F4"/>
    <w:rsid w:val="001D1D10"/>
    <w:rsid w:val="001D23B9"/>
    <w:rsid w:val="001D3807"/>
    <w:rsid w:val="001D4B0B"/>
    <w:rsid w:val="001D4F6C"/>
    <w:rsid w:val="001D6090"/>
    <w:rsid w:val="001D655E"/>
    <w:rsid w:val="001D78C3"/>
    <w:rsid w:val="001D79B3"/>
    <w:rsid w:val="001D7D3A"/>
    <w:rsid w:val="001E02AE"/>
    <w:rsid w:val="001E0B61"/>
    <w:rsid w:val="001E2F9D"/>
    <w:rsid w:val="001E3D9D"/>
    <w:rsid w:val="001E5721"/>
    <w:rsid w:val="001E712B"/>
    <w:rsid w:val="001E724E"/>
    <w:rsid w:val="001F0BB7"/>
    <w:rsid w:val="001F0FE7"/>
    <w:rsid w:val="001F17B6"/>
    <w:rsid w:val="001F2DAD"/>
    <w:rsid w:val="001F2DE8"/>
    <w:rsid w:val="001F4212"/>
    <w:rsid w:val="001F4E56"/>
    <w:rsid w:val="001F51E4"/>
    <w:rsid w:val="001F686D"/>
    <w:rsid w:val="001F6D38"/>
    <w:rsid w:val="001F70C5"/>
    <w:rsid w:val="001F7CA5"/>
    <w:rsid w:val="00200872"/>
    <w:rsid w:val="002009DE"/>
    <w:rsid w:val="00203732"/>
    <w:rsid w:val="00203B14"/>
    <w:rsid w:val="002048A2"/>
    <w:rsid w:val="00204AB3"/>
    <w:rsid w:val="0020513C"/>
    <w:rsid w:val="00205663"/>
    <w:rsid w:val="00206DF3"/>
    <w:rsid w:val="002073CE"/>
    <w:rsid w:val="00210486"/>
    <w:rsid w:val="0021114B"/>
    <w:rsid w:val="00211382"/>
    <w:rsid w:val="00211933"/>
    <w:rsid w:val="00211A86"/>
    <w:rsid w:val="00211E45"/>
    <w:rsid w:val="002121CE"/>
    <w:rsid w:val="0021249E"/>
    <w:rsid w:val="0021287B"/>
    <w:rsid w:val="002134A7"/>
    <w:rsid w:val="002141CD"/>
    <w:rsid w:val="00214D3B"/>
    <w:rsid w:val="002165B2"/>
    <w:rsid w:val="002170A4"/>
    <w:rsid w:val="0022095E"/>
    <w:rsid w:val="00220B3B"/>
    <w:rsid w:val="00220D3D"/>
    <w:rsid w:val="00221AFB"/>
    <w:rsid w:val="00222850"/>
    <w:rsid w:val="00222A48"/>
    <w:rsid w:val="00223C39"/>
    <w:rsid w:val="00223E3C"/>
    <w:rsid w:val="00223FD0"/>
    <w:rsid w:val="00224731"/>
    <w:rsid w:val="00225091"/>
    <w:rsid w:val="00225282"/>
    <w:rsid w:val="002263BD"/>
    <w:rsid w:val="0022716B"/>
    <w:rsid w:val="0023001C"/>
    <w:rsid w:val="002301A5"/>
    <w:rsid w:val="00230478"/>
    <w:rsid w:val="00233C5B"/>
    <w:rsid w:val="00236617"/>
    <w:rsid w:val="00236682"/>
    <w:rsid w:val="00240BC3"/>
    <w:rsid w:val="00241271"/>
    <w:rsid w:val="00244473"/>
    <w:rsid w:val="002452A5"/>
    <w:rsid w:val="00246B2E"/>
    <w:rsid w:val="00247271"/>
    <w:rsid w:val="00247FB9"/>
    <w:rsid w:val="00250712"/>
    <w:rsid w:val="002507AC"/>
    <w:rsid w:val="00251026"/>
    <w:rsid w:val="002512DD"/>
    <w:rsid w:val="00253584"/>
    <w:rsid w:val="00253CA1"/>
    <w:rsid w:val="00253F2C"/>
    <w:rsid w:val="002544B1"/>
    <w:rsid w:val="00254926"/>
    <w:rsid w:val="00255692"/>
    <w:rsid w:val="0025664D"/>
    <w:rsid w:val="00256830"/>
    <w:rsid w:val="00257B1E"/>
    <w:rsid w:val="00257C95"/>
    <w:rsid w:val="00257C9F"/>
    <w:rsid w:val="00257D27"/>
    <w:rsid w:val="00260EED"/>
    <w:rsid w:val="00260F16"/>
    <w:rsid w:val="00262202"/>
    <w:rsid w:val="0026281E"/>
    <w:rsid w:val="0026350E"/>
    <w:rsid w:val="00263E48"/>
    <w:rsid w:val="00263F47"/>
    <w:rsid w:val="002643CB"/>
    <w:rsid w:val="00264A68"/>
    <w:rsid w:val="00264ACC"/>
    <w:rsid w:val="002659E0"/>
    <w:rsid w:val="0026634D"/>
    <w:rsid w:val="002665FD"/>
    <w:rsid w:val="00266943"/>
    <w:rsid w:val="00266A23"/>
    <w:rsid w:val="00267314"/>
    <w:rsid w:val="00267A95"/>
    <w:rsid w:val="00267B82"/>
    <w:rsid w:val="002716BE"/>
    <w:rsid w:val="00272A79"/>
    <w:rsid w:val="0027363A"/>
    <w:rsid w:val="00273ED2"/>
    <w:rsid w:val="0027531F"/>
    <w:rsid w:val="00275A28"/>
    <w:rsid w:val="00276DE1"/>
    <w:rsid w:val="002802F1"/>
    <w:rsid w:val="002805C1"/>
    <w:rsid w:val="00280799"/>
    <w:rsid w:val="002815BA"/>
    <w:rsid w:val="00281C60"/>
    <w:rsid w:val="002825B1"/>
    <w:rsid w:val="002831AB"/>
    <w:rsid w:val="00284323"/>
    <w:rsid w:val="00284912"/>
    <w:rsid w:val="00284CDC"/>
    <w:rsid w:val="00285C95"/>
    <w:rsid w:val="002863BE"/>
    <w:rsid w:val="00287C1A"/>
    <w:rsid w:val="0029111E"/>
    <w:rsid w:val="00292195"/>
    <w:rsid w:val="00293BC5"/>
    <w:rsid w:val="0029453F"/>
    <w:rsid w:val="00294A0A"/>
    <w:rsid w:val="00296675"/>
    <w:rsid w:val="002968A1"/>
    <w:rsid w:val="00296E9E"/>
    <w:rsid w:val="002A012F"/>
    <w:rsid w:val="002A02B0"/>
    <w:rsid w:val="002A0B5D"/>
    <w:rsid w:val="002A19C5"/>
    <w:rsid w:val="002A1DDB"/>
    <w:rsid w:val="002A36AD"/>
    <w:rsid w:val="002A4085"/>
    <w:rsid w:val="002A4A72"/>
    <w:rsid w:val="002A5258"/>
    <w:rsid w:val="002A6585"/>
    <w:rsid w:val="002A6774"/>
    <w:rsid w:val="002B0647"/>
    <w:rsid w:val="002B11A3"/>
    <w:rsid w:val="002B145C"/>
    <w:rsid w:val="002B16BA"/>
    <w:rsid w:val="002B1C18"/>
    <w:rsid w:val="002B2D9D"/>
    <w:rsid w:val="002B2FD6"/>
    <w:rsid w:val="002B36A0"/>
    <w:rsid w:val="002B7A09"/>
    <w:rsid w:val="002B7F8F"/>
    <w:rsid w:val="002C0260"/>
    <w:rsid w:val="002C0460"/>
    <w:rsid w:val="002C1C81"/>
    <w:rsid w:val="002C212E"/>
    <w:rsid w:val="002C4334"/>
    <w:rsid w:val="002C6277"/>
    <w:rsid w:val="002C6CA2"/>
    <w:rsid w:val="002D02C3"/>
    <w:rsid w:val="002D21B7"/>
    <w:rsid w:val="002D2721"/>
    <w:rsid w:val="002D3461"/>
    <w:rsid w:val="002D464B"/>
    <w:rsid w:val="002D5634"/>
    <w:rsid w:val="002D5862"/>
    <w:rsid w:val="002D6465"/>
    <w:rsid w:val="002E0CFD"/>
    <w:rsid w:val="002E23B6"/>
    <w:rsid w:val="002E2FA7"/>
    <w:rsid w:val="002E48F8"/>
    <w:rsid w:val="002E4A06"/>
    <w:rsid w:val="002F11CE"/>
    <w:rsid w:val="002F223F"/>
    <w:rsid w:val="002F2D16"/>
    <w:rsid w:val="002F3CD6"/>
    <w:rsid w:val="002F42B2"/>
    <w:rsid w:val="002F43CA"/>
    <w:rsid w:val="002F4BA5"/>
    <w:rsid w:val="002F4D78"/>
    <w:rsid w:val="002F54F2"/>
    <w:rsid w:val="002F57EA"/>
    <w:rsid w:val="00301623"/>
    <w:rsid w:val="00302586"/>
    <w:rsid w:val="00302C17"/>
    <w:rsid w:val="00305503"/>
    <w:rsid w:val="0030587C"/>
    <w:rsid w:val="003059A9"/>
    <w:rsid w:val="00306291"/>
    <w:rsid w:val="00306438"/>
    <w:rsid w:val="003064B1"/>
    <w:rsid w:val="0030727B"/>
    <w:rsid w:val="0031020A"/>
    <w:rsid w:val="00310822"/>
    <w:rsid w:val="003110B6"/>
    <w:rsid w:val="003112B0"/>
    <w:rsid w:val="00311BB8"/>
    <w:rsid w:val="00312623"/>
    <w:rsid w:val="00313CA1"/>
    <w:rsid w:val="0031476A"/>
    <w:rsid w:val="003161DC"/>
    <w:rsid w:val="00316275"/>
    <w:rsid w:val="00317CBE"/>
    <w:rsid w:val="003215BE"/>
    <w:rsid w:val="00321838"/>
    <w:rsid w:val="00321A87"/>
    <w:rsid w:val="003222DA"/>
    <w:rsid w:val="0032351A"/>
    <w:rsid w:val="0032661D"/>
    <w:rsid w:val="0032665E"/>
    <w:rsid w:val="00327547"/>
    <w:rsid w:val="00327D9E"/>
    <w:rsid w:val="00327DC3"/>
    <w:rsid w:val="00331353"/>
    <w:rsid w:val="00334EBF"/>
    <w:rsid w:val="003356AB"/>
    <w:rsid w:val="00337BF8"/>
    <w:rsid w:val="003417D8"/>
    <w:rsid w:val="00343702"/>
    <w:rsid w:val="00343794"/>
    <w:rsid w:val="00343E7D"/>
    <w:rsid w:val="00344E89"/>
    <w:rsid w:val="003452B7"/>
    <w:rsid w:val="0035072A"/>
    <w:rsid w:val="00353038"/>
    <w:rsid w:val="003532F0"/>
    <w:rsid w:val="0035360A"/>
    <w:rsid w:val="00353F14"/>
    <w:rsid w:val="0035483C"/>
    <w:rsid w:val="003548C9"/>
    <w:rsid w:val="003560AB"/>
    <w:rsid w:val="00357213"/>
    <w:rsid w:val="003607E7"/>
    <w:rsid w:val="00361A21"/>
    <w:rsid w:val="003630D4"/>
    <w:rsid w:val="00365962"/>
    <w:rsid w:val="00366D8E"/>
    <w:rsid w:val="00366DF4"/>
    <w:rsid w:val="00367AD6"/>
    <w:rsid w:val="00371E46"/>
    <w:rsid w:val="0037231C"/>
    <w:rsid w:val="00372425"/>
    <w:rsid w:val="00372EFA"/>
    <w:rsid w:val="00374755"/>
    <w:rsid w:val="00375162"/>
    <w:rsid w:val="00377E41"/>
    <w:rsid w:val="00377F3C"/>
    <w:rsid w:val="0038071B"/>
    <w:rsid w:val="00380D1C"/>
    <w:rsid w:val="003816E1"/>
    <w:rsid w:val="00381EED"/>
    <w:rsid w:val="00383077"/>
    <w:rsid w:val="00385F6A"/>
    <w:rsid w:val="003869F5"/>
    <w:rsid w:val="00387671"/>
    <w:rsid w:val="00390C3F"/>
    <w:rsid w:val="00390F85"/>
    <w:rsid w:val="00393871"/>
    <w:rsid w:val="0039415A"/>
    <w:rsid w:val="00394487"/>
    <w:rsid w:val="0039561E"/>
    <w:rsid w:val="00395909"/>
    <w:rsid w:val="00396740"/>
    <w:rsid w:val="00396E92"/>
    <w:rsid w:val="00397224"/>
    <w:rsid w:val="003972EC"/>
    <w:rsid w:val="003A00A8"/>
    <w:rsid w:val="003A031B"/>
    <w:rsid w:val="003A0C14"/>
    <w:rsid w:val="003A0D1C"/>
    <w:rsid w:val="003A1038"/>
    <w:rsid w:val="003A49AC"/>
    <w:rsid w:val="003A4E4D"/>
    <w:rsid w:val="003A574F"/>
    <w:rsid w:val="003A57B0"/>
    <w:rsid w:val="003A5A3F"/>
    <w:rsid w:val="003A5D41"/>
    <w:rsid w:val="003A5DA2"/>
    <w:rsid w:val="003A692A"/>
    <w:rsid w:val="003A7F19"/>
    <w:rsid w:val="003B0EA0"/>
    <w:rsid w:val="003B1449"/>
    <w:rsid w:val="003B168B"/>
    <w:rsid w:val="003B1B6B"/>
    <w:rsid w:val="003B2A0F"/>
    <w:rsid w:val="003B3A46"/>
    <w:rsid w:val="003B4331"/>
    <w:rsid w:val="003B49AF"/>
    <w:rsid w:val="003B5B83"/>
    <w:rsid w:val="003B5DC0"/>
    <w:rsid w:val="003B74F0"/>
    <w:rsid w:val="003C0528"/>
    <w:rsid w:val="003C05B7"/>
    <w:rsid w:val="003C0FDC"/>
    <w:rsid w:val="003C10DC"/>
    <w:rsid w:val="003C168C"/>
    <w:rsid w:val="003C4A8E"/>
    <w:rsid w:val="003C649E"/>
    <w:rsid w:val="003C7A5C"/>
    <w:rsid w:val="003D0551"/>
    <w:rsid w:val="003D0AB2"/>
    <w:rsid w:val="003D0BC7"/>
    <w:rsid w:val="003D249B"/>
    <w:rsid w:val="003D33FA"/>
    <w:rsid w:val="003D7080"/>
    <w:rsid w:val="003D70D2"/>
    <w:rsid w:val="003D7960"/>
    <w:rsid w:val="003E0048"/>
    <w:rsid w:val="003E0679"/>
    <w:rsid w:val="003E35A4"/>
    <w:rsid w:val="003E5518"/>
    <w:rsid w:val="003E5664"/>
    <w:rsid w:val="003F045A"/>
    <w:rsid w:val="003F0473"/>
    <w:rsid w:val="003F06E7"/>
    <w:rsid w:val="003F10D5"/>
    <w:rsid w:val="003F19AF"/>
    <w:rsid w:val="003F1BD4"/>
    <w:rsid w:val="003F2AF2"/>
    <w:rsid w:val="003F2D88"/>
    <w:rsid w:val="003F2E90"/>
    <w:rsid w:val="003F3407"/>
    <w:rsid w:val="003F3D8C"/>
    <w:rsid w:val="003F62A1"/>
    <w:rsid w:val="003F64F5"/>
    <w:rsid w:val="00400041"/>
    <w:rsid w:val="0040038E"/>
    <w:rsid w:val="004007F8"/>
    <w:rsid w:val="00400869"/>
    <w:rsid w:val="00401567"/>
    <w:rsid w:val="004017E9"/>
    <w:rsid w:val="00401A21"/>
    <w:rsid w:val="00402B5E"/>
    <w:rsid w:val="00402CAE"/>
    <w:rsid w:val="00402FE0"/>
    <w:rsid w:val="004034EF"/>
    <w:rsid w:val="00405DE9"/>
    <w:rsid w:val="00405FEA"/>
    <w:rsid w:val="00406331"/>
    <w:rsid w:val="00406938"/>
    <w:rsid w:val="0040741C"/>
    <w:rsid w:val="004074D8"/>
    <w:rsid w:val="00407690"/>
    <w:rsid w:val="004079A4"/>
    <w:rsid w:val="00407FEA"/>
    <w:rsid w:val="004104A0"/>
    <w:rsid w:val="00410BFC"/>
    <w:rsid w:val="00411360"/>
    <w:rsid w:val="00412608"/>
    <w:rsid w:val="00412AE0"/>
    <w:rsid w:val="00412CFB"/>
    <w:rsid w:val="00413C0C"/>
    <w:rsid w:val="00413D65"/>
    <w:rsid w:val="0042083A"/>
    <w:rsid w:val="004213D4"/>
    <w:rsid w:val="00422005"/>
    <w:rsid w:val="004220B4"/>
    <w:rsid w:val="0042210A"/>
    <w:rsid w:val="00422A18"/>
    <w:rsid w:val="00423FFC"/>
    <w:rsid w:val="0042416D"/>
    <w:rsid w:val="00424775"/>
    <w:rsid w:val="00424DC9"/>
    <w:rsid w:val="00425279"/>
    <w:rsid w:val="00425AA5"/>
    <w:rsid w:val="00425C47"/>
    <w:rsid w:val="00427458"/>
    <w:rsid w:val="004279CB"/>
    <w:rsid w:val="00427C79"/>
    <w:rsid w:val="00430334"/>
    <w:rsid w:val="00430A0C"/>
    <w:rsid w:val="0043279B"/>
    <w:rsid w:val="00434024"/>
    <w:rsid w:val="004342F4"/>
    <w:rsid w:val="004347EE"/>
    <w:rsid w:val="00434CCC"/>
    <w:rsid w:val="00434E42"/>
    <w:rsid w:val="00435376"/>
    <w:rsid w:val="00435544"/>
    <w:rsid w:val="00435C01"/>
    <w:rsid w:val="00435FEA"/>
    <w:rsid w:val="004401C7"/>
    <w:rsid w:val="00440774"/>
    <w:rsid w:val="00441059"/>
    <w:rsid w:val="00441420"/>
    <w:rsid w:val="004417CB"/>
    <w:rsid w:val="0044311A"/>
    <w:rsid w:val="00443818"/>
    <w:rsid w:val="00443CDC"/>
    <w:rsid w:val="0044438C"/>
    <w:rsid w:val="00444DD7"/>
    <w:rsid w:val="00446D85"/>
    <w:rsid w:val="00446E01"/>
    <w:rsid w:val="00447080"/>
    <w:rsid w:val="004505F4"/>
    <w:rsid w:val="004525C8"/>
    <w:rsid w:val="0045260A"/>
    <w:rsid w:val="00452F7B"/>
    <w:rsid w:val="004531BA"/>
    <w:rsid w:val="00453A5A"/>
    <w:rsid w:val="004563F8"/>
    <w:rsid w:val="00456EBA"/>
    <w:rsid w:val="004572EA"/>
    <w:rsid w:val="00460975"/>
    <w:rsid w:val="00460DDB"/>
    <w:rsid w:val="004617E0"/>
    <w:rsid w:val="004635CF"/>
    <w:rsid w:val="00464D16"/>
    <w:rsid w:val="00465078"/>
    <w:rsid w:val="00465889"/>
    <w:rsid w:val="00465ED9"/>
    <w:rsid w:val="004661F5"/>
    <w:rsid w:val="0046729C"/>
    <w:rsid w:val="004679ED"/>
    <w:rsid w:val="00471234"/>
    <w:rsid w:val="00471741"/>
    <w:rsid w:val="004718D6"/>
    <w:rsid w:val="00471C89"/>
    <w:rsid w:val="004720E8"/>
    <w:rsid w:val="00472814"/>
    <w:rsid w:val="00472832"/>
    <w:rsid w:val="00472C46"/>
    <w:rsid w:val="004732DF"/>
    <w:rsid w:val="004734E2"/>
    <w:rsid w:val="00473788"/>
    <w:rsid w:val="00473C5E"/>
    <w:rsid w:val="0047485A"/>
    <w:rsid w:val="004748FD"/>
    <w:rsid w:val="00474945"/>
    <w:rsid w:val="00475C21"/>
    <w:rsid w:val="0047652E"/>
    <w:rsid w:val="00476678"/>
    <w:rsid w:val="004771C0"/>
    <w:rsid w:val="004776AC"/>
    <w:rsid w:val="00477E07"/>
    <w:rsid w:val="004807BC"/>
    <w:rsid w:val="0048084F"/>
    <w:rsid w:val="00480DAC"/>
    <w:rsid w:val="00482B23"/>
    <w:rsid w:val="00482E86"/>
    <w:rsid w:val="00483925"/>
    <w:rsid w:val="00485EC5"/>
    <w:rsid w:val="00487371"/>
    <w:rsid w:val="00490126"/>
    <w:rsid w:val="004906A2"/>
    <w:rsid w:val="0049099B"/>
    <w:rsid w:val="00491399"/>
    <w:rsid w:val="0049175A"/>
    <w:rsid w:val="004917FF"/>
    <w:rsid w:val="00493221"/>
    <w:rsid w:val="004932E0"/>
    <w:rsid w:val="004956A5"/>
    <w:rsid w:val="00495E18"/>
    <w:rsid w:val="00495E79"/>
    <w:rsid w:val="00495F45"/>
    <w:rsid w:val="0049639B"/>
    <w:rsid w:val="0049694E"/>
    <w:rsid w:val="00497665"/>
    <w:rsid w:val="004A1078"/>
    <w:rsid w:val="004A1BC4"/>
    <w:rsid w:val="004A2301"/>
    <w:rsid w:val="004A2AE9"/>
    <w:rsid w:val="004A4F62"/>
    <w:rsid w:val="004A723B"/>
    <w:rsid w:val="004A7612"/>
    <w:rsid w:val="004B2700"/>
    <w:rsid w:val="004B292E"/>
    <w:rsid w:val="004B34A5"/>
    <w:rsid w:val="004B3DE0"/>
    <w:rsid w:val="004B4408"/>
    <w:rsid w:val="004B5702"/>
    <w:rsid w:val="004B5F00"/>
    <w:rsid w:val="004B663F"/>
    <w:rsid w:val="004B7A64"/>
    <w:rsid w:val="004C0600"/>
    <w:rsid w:val="004C13A6"/>
    <w:rsid w:val="004C330A"/>
    <w:rsid w:val="004C37D9"/>
    <w:rsid w:val="004C64AA"/>
    <w:rsid w:val="004C7582"/>
    <w:rsid w:val="004C7B92"/>
    <w:rsid w:val="004C7BA3"/>
    <w:rsid w:val="004C7D0B"/>
    <w:rsid w:val="004D006A"/>
    <w:rsid w:val="004D045A"/>
    <w:rsid w:val="004D091C"/>
    <w:rsid w:val="004D09EA"/>
    <w:rsid w:val="004D0AEA"/>
    <w:rsid w:val="004D0EAF"/>
    <w:rsid w:val="004D124F"/>
    <w:rsid w:val="004D15D1"/>
    <w:rsid w:val="004D1C22"/>
    <w:rsid w:val="004D1EA4"/>
    <w:rsid w:val="004D43BE"/>
    <w:rsid w:val="004D45BC"/>
    <w:rsid w:val="004D57F9"/>
    <w:rsid w:val="004D7BAF"/>
    <w:rsid w:val="004E211F"/>
    <w:rsid w:val="004E221C"/>
    <w:rsid w:val="004E2CB7"/>
    <w:rsid w:val="004E2CB8"/>
    <w:rsid w:val="004E3301"/>
    <w:rsid w:val="004E3798"/>
    <w:rsid w:val="004E3A7D"/>
    <w:rsid w:val="004E46E1"/>
    <w:rsid w:val="004E48B7"/>
    <w:rsid w:val="004E5B21"/>
    <w:rsid w:val="004E6554"/>
    <w:rsid w:val="004E7BA4"/>
    <w:rsid w:val="004F2763"/>
    <w:rsid w:val="004F3574"/>
    <w:rsid w:val="004F47ED"/>
    <w:rsid w:val="004F75F1"/>
    <w:rsid w:val="004F794F"/>
    <w:rsid w:val="004F7B1C"/>
    <w:rsid w:val="0050033A"/>
    <w:rsid w:val="00500A55"/>
    <w:rsid w:val="005023AE"/>
    <w:rsid w:val="005028CD"/>
    <w:rsid w:val="00502AC6"/>
    <w:rsid w:val="00502F97"/>
    <w:rsid w:val="005035CC"/>
    <w:rsid w:val="005038F6"/>
    <w:rsid w:val="00503A93"/>
    <w:rsid w:val="00504318"/>
    <w:rsid w:val="00505407"/>
    <w:rsid w:val="00506CF7"/>
    <w:rsid w:val="0050720E"/>
    <w:rsid w:val="005073BD"/>
    <w:rsid w:val="00511B23"/>
    <w:rsid w:val="00512CC7"/>
    <w:rsid w:val="005135E9"/>
    <w:rsid w:val="005146B9"/>
    <w:rsid w:val="0051536D"/>
    <w:rsid w:val="00516121"/>
    <w:rsid w:val="005161BC"/>
    <w:rsid w:val="00517466"/>
    <w:rsid w:val="00517AB4"/>
    <w:rsid w:val="005204A7"/>
    <w:rsid w:val="00520B69"/>
    <w:rsid w:val="005223A9"/>
    <w:rsid w:val="0052372F"/>
    <w:rsid w:val="00523A12"/>
    <w:rsid w:val="00523C7B"/>
    <w:rsid w:val="00524A7E"/>
    <w:rsid w:val="00524FEC"/>
    <w:rsid w:val="005251E4"/>
    <w:rsid w:val="00525214"/>
    <w:rsid w:val="00526320"/>
    <w:rsid w:val="00527B71"/>
    <w:rsid w:val="00527C74"/>
    <w:rsid w:val="00531614"/>
    <w:rsid w:val="00532CCE"/>
    <w:rsid w:val="005337D8"/>
    <w:rsid w:val="00534CB1"/>
    <w:rsid w:val="0053546E"/>
    <w:rsid w:val="0053631F"/>
    <w:rsid w:val="005376AE"/>
    <w:rsid w:val="00537917"/>
    <w:rsid w:val="005402C0"/>
    <w:rsid w:val="00540CD8"/>
    <w:rsid w:val="0054117A"/>
    <w:rsid w:val="00541886"/>
    <w:rsid w:val="00541AC0"/>
    <w:rsid w:val="00541D45"/>
    <w:rsid w:val="00543246"/>
    <w:rsid w:val="005432CF"/>
    <w:rsid w:val="0054351F"/>
    <w:rsid w:val="00543B8E"/>
    <w:rsid w:val="00545B3B"/>
    <w:rsid w:val="00545C44"/>
    <w:rsid w:val="00546A75"/>
    <w:rsid w:val="00546C15"/>
    <w:rsid w:val="005479E0"/>
    <w:rsid w:val="00547C00"/>
    <w:rsid w:val="0055120A"/>
    <w:rsid w:val="005534AB"/>
    <w:rsid w:val="00553693"/>
    <w:rsid w:val="00554BE9"/>
    <w:rsid w:val="00555913"/>
    <w:rsid w:val="00555FB9"/>
    <w:rsid w:val="005572CB"/>
    <w:rsid w:val="005579BB"/>
    <w:rsid w:val="00557DD6"/>
    <w:rsid w:val="0056038B"/>
    <w:rsid w:val="005609D4"/>
    <w:rsid w:val="00561702"/>
    <w:rsid w:val="005617A0"/>
    <w:rsid w:val="005619D6"/>
    <w:rsid w:val="00564D34"/>
    <w:rsid w:val="005650AD"/>
    <w:rsid w:val="0056526A"/>
    <w:rsid w:val="00565370"/>
    <w:rsid w:val="00565A8E"/>
    <w:rsid w:val="00565C18"/>
    <w:rsid w:val="00565D07"/>
    <w:rsid w:val="00566A48"/>
    <w:rsid w:val="00567005"/>
    <w:rsid w:val="00567385"/>
    <w:rsid w:val="00567394"/>
    <w:rsid w:val="00567A2D"/>
    <w:rsid w:val="00570C22"/>
    <w:rsid w:val="00571983"/>
    <w:rsid w:val="00571CC6"/>
    <w:rsid w:val="00572ABF"/>
    <w:rsid w:val="00573C44"/>
    <w:rsid w:val="0057505E"/>
    <w:rsid w:val="00577641"/>
    <w:rsid w:val="005801AA"/>
    <w:rsid w:val="0058160E"/>
    <w:rsid w:val="00583272"/>
    <w:rsid w:val="005836C4"/>
    <w:rsid w:val="0058370E"/>
    <w:rsid w:val="00583F46"/>
    <w:rsid w:val="00584CE4"/>
    <w:rsid w:val="00585F69"/>
    <w:rsid w:val="005872B3"/>
    <w:rsid w:val="005901F6"/>
    <w:rsid w:val="005904BE"/>
    <w:rsid w:val="00590C29"/>
    <w:rsid w:val="00592282"/>
    <w:rsid w:val="00592F16"/>
    <w:rsid w:val="0059372F"/>
    <w:rsid w:val="005941F8"/>
    <w:rsid w:val="00594AA4"/>
    <w:rsid w:val="005964CC"/>
    <w:rsid w:val="005A167D"/>
    <w:rsid w:val="005A310D"/>
    <w:rsid w:val="005A3A06"/>
    <w:rsid w:val="005A3BEB"/>
    <w:rsid w:val="005A420F"/>
    <w:rsid w:val="005A4B6F"/>
    <w:rsid w:val="005A51C7"/>
    <w:rsid w:val="005A5C8B"/>
    <w:rsid w:val="005A7444"/>
    <w:rsid w:val="005A772F"/>
    <w:rsid w:val="005A7B0B"/>
    <w:rsid w:val="005B08B9"/>
    <w:rsid w:val="005B106D"/>
    <w:rsid w:val="005B13E7"/>
    <w:rsid w:val="005B1511"/>
    <w:rsid w:val="005B1EE2"/>
    <w:rsid w:val="005B1EEC"/>
    <w:rsid w:val="005B42ED"/>
    <w:rsid w:val="005B522B"/>
    <w:rsid w:val="005B56AE"/>
    <w:rsid w:val="005B5700"/>
    <w:rsid w:val="005B62BC"/>
    <w:rsid w:val="005B6780"/>
    <w:rsid w:val="005B693A"/>
    <w:rsid w:val="005B6C1C"/>
    <w:rsid w:val="005B6CD2"/>
    <w:rsid w:val="005B6E2E"/>
    <w:rsid w:val="005C1186"/>
    <w:rsid w:val="005C23B7"/>
    <w:rsid w:val="005C23C0"/>
    <w:rsid w:val="005C2E34"/>
    <w:rsid w:val="005C39CF"/>
    <w:rsid w:val="005C4931"/>
    <w:rsid w:val="005C5B6C"/>
    <w:rsid w:val="005C5DA4"/>
    <w:rsid w:val="005C6B18"/>
    <w:rsid w:val="005D0B7E"/>
    <w:rsid w:val="005D0C52"/>
    <w:rsid w:val="005D10D2"/>
    <w:rsid w:val="005D1143"/>
    <w:rsid w:val="005D14CF"/>
    <w:rsid w:val="005D2C18"/>
    <w:rsid w:val="005D2C73"/>
    <w:rsid w:val="005D31D4"/>
    <w:rsid w:val="005D334B"/>
    <w:rsid w:val="005D3C7F"/>
    <w:rsid w:val="005D4E44"/>
    <w:rsid w:val="005D531A"/>
    <w:rsid w:val="005D5D5E"/>
    <w:rsid w:val="005D7D6F"/>
    <w:rsid w:val="005E094F"/>
    <w:rsid w:val="005E2A0D"/>
    <w:rsid w:val="005E2FFF"/>
    <w:rsid w:val="005E362B"/>
    <w:rsid w:val="005E4809"/>
    <w:rsid w:val="005E48E9"/>
    <w:rsid w:val="005E4C34"/>
    <w:rsid w:val="005F1C8D"/>
    <w:rsid w:val="005F2A36"/>
    <w:rsid w:val="005F37D6"/>
    <w:rsid w:val="005F396E"/>
    <w:rsid w:val="005F5CBB"/>
    <w:rsid w:val="005F60F4"/>
    <w:rsid w:val="005F6577"/>
    <w:rsid w:val="005F77CE"/>
    <w:rsid w:val="00600A1B"/>
    <w:rsid w:val="00601531"/>
    <w:rsid w:val="00602134"/>
    <w:rsid w:val="006023AF"/>
    <w:rsid w:val="006039E3"/>
    <w:rsid w:val="00604359"/>
    <w:rsid w:val="00604F46"/>
    <w:rsid w:val="00605148"/>
    <w:rsid w:val="00606AAF"/>
    <w:rsid w:val="00607953"/>
    <w:rsid w:val="00610DF3"/>
    <w:rsid w:val="006114D3"/>
    <w:rsid w:val="0061410F"/>
    <w:rsid w:val="0061422C"/>
    <w:rsid w:val="00614959"/>
    <w:rsid w:val="00614C3C"/>
    <w:rsid w:val="00615987"/>
    <w:rsid w:val="00615B05"/>
    <w:rsid w:val="00616A98"/>
    <w:rsid w:val="00617A74"/>
    <w:rsid w:val="00617B18"/>
    <w:rsid w:val="00617ED6"/>
    <w:rsid w:val="006203EA"/>
    <w:rsid w:val="00621FE6"/>
    <w:rsid w:val="00625B00"/>
    <w:rsid w:val="00625C88"/>
    <w:rsid w:val="00627687"/>
    <w:rsid w:val="006277E0"/>
    <w:rsid w:val="006309ED"/>
    <w:rsid w:val="00630BF3"/>
    <w:rsid w:val="00632DD1"/>
    <w:rsid w:val="00633150"/>
    <w:rsid w:val="00633853"/>
    <w:rsid w:val="006366D3"/>
    <w:rsid w:val="006367DA"/>
    <w:rsid w:val="00637D71"/>
    <w:rsid w:val="00640A1F"/>
    <w:rsid w:val="00641D28"/>
    <w:rsid w:val="00644619"/>
    <w:rsid w:val="00645293"/>
    <w:rsid w:val="00647028"/>
    <w:rsid w:val="00650423"/>
    <w:rsid w:val="0065174B"/>
    <w:rsid w:val="00652543"/>
    <w:rsid w:val="006526F6"/>
    <w:rsid w:val="00652CDF"/>
    <w:rsid w:val="00652E13"/>
    <w:rsid w:val="00653035"/>
    <w:rsid w:val="006537B3"/>
    <w:rsid w:val="00653A2D"/>
    <w:rsid w:val="0065551E"/>
    <w:rsid w:val="006557DD"/>
    <w:rsid w:val="00656B97"/>
    <w:rsid w:val="006572D5"/>
    <w:rsid w:val="00660296"/>
    <w:rsid w:val="006602BC"/>
    <w:rsid w:val="00660BA4"/>
    <w:rsid w:val="00660D32"/>
    <w:rsid w:val="00661DCB"/>
    <w:rsid w:val="00663077"/>
    <w:rsid w:val="00663247"/>
    <w:rsid w:val="00664F16"/>
    <w:rsid w:val="0066680F"/>
    <w:rsid w:val="00666ADE"/>
    <w:rsid w:val="00666D15"/>
    <w:rsid w:val="006705D0"/>
    <w:rsid w:val="0067202C"/>
    <w:rsid w:val="006737CE"/>
    <w:rsid w:val="00673893"/>
    <w:rsid w:val="00673B2E"/>
    <w:rsid w:val="0067403F"/>
    <w:rsid w:val="00674FBD"/>
    <w:rsid w:val="006759F5"/>
    <w:rsid w:val="00675CA9"/>
    <w:rsid w:val="0067656C"/>
    <w:rsid w:val="006775FB"/>
    <w:rsid w:val="006814CC"/>
    <w:rsid w:val="0068318F"/>
    <w:rsid w:val="006836FF"/>
    <w:rsid w:val="006839EB"/>
    <w:rsid w:val="00683F6F"/>
    <w:rsid w:val="006849C9"/>
    <w:rsid w:val="00684AF5"/>
    <w:rsid w:val="00684B93"/>
    <w:rsid w:val="00685571"/>
    <w:rsid w:val="00685B0F"/>
    <w:rsid w:val="006932E0"/>
    <w:rsid w:val="006934EC"/>
    <w:rsid w:val="00693C91"/>
    <w:rsid w:val="006942D9"/>
    <w:rsid w:val="00694692"/>
    <w:rsid w:val="00694BF3"/>
    <w:rsid w:val="0069549D"/>
    <w:rsid w:val="0069648A"/>
    <w:rsid w:val="00696D32"/>
    <w:rsid w:val="006A04FF"/>
    <w:rsid w:val="006A246E"/>
    <w:rsid w:val="006A2A80"/>
    <w:rsid w:val="006A31F9"/>
    <w:rsid w:val="006A4003"/>
    <w:rsid w:val="006A44FD"/>
    <w:rsid w:val="006A4EC6"/>
    <w:rsid w:val="006A51C5"/>
    <w:rsid w:val="006A5F45"/>
    <w:rsid w:val="006A78C9"/>
    <w:rsid w:val="006B0419"/>
    <w:rsid w:val="006B0FBD"/>
    <w:rsid w:val="006B101C"/>
    <w:rsid w:val="006B3E16"/>
    <w:rsid w:val="006B43CB"/>
    <w:rsid w:val="006B4972"/>
    <w:rsid w:val="006B4C04"/>
    <w:rsid w:val="006B6480"/>
    <w:rsid w:val="006B68B2"/>
    <w:rsid w:val="006B6B13"/>
    <w:rsid w:val="006C1CAC"/>
    <w:rsid w:val="006C1F22"/>
    <w:rsid w:val="006C1F70"/>
    <w:rsid w:val="006C23CE"/>
    <w:rsid w:val="006C2DAC"/>
    <w:rsid w:val="006C47DB"/>
    <w:rsid w:val="006C5B29"/>
    <w:rsid w:val="006C5D8E"/>
    <w:rsid w:val="006C6963"/>
    <w:rsid w:val="006C6B40"/>
    <w:rsid w:val="006C6C15"/>
    <w:rsid w:val="006D0620"/>
    <w:rsid w:val="006D23D7"/>
    <w:rsid w:val="006D26C2"/>
    <w:rsid w:val="006D40E8"/>
    <w:rsid w:val="006D4888"/>
    <w:rsid w:val="006D4B35"/>
    <w:rsid w:val="006D53ED"/>
    <w:rsid w:val="006D5E67"/>
    <w:rsid w:val="006D6D7E"/>
    <w:rsid w:val="006E0139"/>
    <w:rsid w:val="006E1117"/>
    <w:rsid w:val="006E1B6D"/>
    <w:rsid w:val="006E1F8B"/>
    <w:rsid w:val="006E282F"/>
    <w:rsid w:val="006E2C13"/>
    <w:rsid w:val="006E3F6E"/>
    <w:rsid w:val="006E5151"/>
    <w:rsid w:val="006E612A"/>
    <w:rsid w:val="006E7351"/>
    <w:rsid w:val="006E7520"/>
    <w:rsid w:val="006F11CC"/>
    <w:rsid w:val="006F2806"/>
    <w:rsid w:val="006F55D7"/>
    <w:rsid w:val="006F6AA4"/>
    <w:rsid w:val="006F6D30"/>
    <w:rsid w:val="006F7D78"/>
    <w:rsid w:val="007005A4"/>
    <w:rsid w:val="00701EF1"/>
    <w:rsid w:val="00702FAB"/>
    <w:rsid w:val="00703891"/>
    <w:rsid w:val="00703C2B"/>
    <w:rsid w:val="00704423"/>
    <w:rsid w:val="00704E7F"/>
    <w:rsid w:val="0070529A"/>
    <w:rsid w:val="007065E7"/>
    <w:rsid w:val="007077D1"/>
    <w:rsid w:val="00710ED3"/>
    <w:rsid w:val="00711CD3"/>
    <w:rsid w:val="00711D29"/>
    <w:rsid w:val="00714499"/>
    <w:rsid w:val="00717642"/>
    <w:rsid w:val="007177F4"/>
    <w:rsid w:val="00717997"/>
    <w:rsid w:val="00721530"/>
    <w:rsid w:val="00721723"/>
    <w:rsid w:val="00721BD1"/>
    <w:rsid w:val="00721E1D"/>
    <w:rsid w:val="007232B7"/>
    <w:rsid w:val="00725315"/>
    <w:rsid w:val="00725372"/>
    <w:rsid w:val="00725584"/>
    <w:rsid w:val="00725693"/>
    <w:rsid w:val="0072775B"/>
    <w:rsid w:val="00730807"/>
    <w:rsid w:val="007311C9"/>
    <w:rsid w:val="007328FD"/>
    <w:rsid w:val="00732B73"/>
    <w:rsid w:val="00732FF2"/>
    <w:rsid w:val="0073463C"/>
    <w:rsid w:val="007346A8"/>
    <w:rsid w:val="0073479D"/>
    <w:rsid w:val="00734894"/>
    <w:rsid w:val="00734B39"/>
    <w:rsid w:val="0073543D"/>
    <w:rsid w:val="00735F6F"/>
    <w:rsid w:val="00736938"/>
    <w:rsid w:val="0074147A"/>
    <w:rsid w:val="00741A10"/>
    <w:rsid w:val="00743350"/>
    <w:rsid w:val="007433AB"/>
    <w:rsid w:val="00743FA3"/>
    <w:rsid w:val="00744653"/>
    <w:rsid w:val="0074584E"/>
    <w:rsid w:val="00746021"/>
    <w:rsid w:val="007460F6"/>
    <w:rsid w:val="00746628"/>
    <w:rsid w:val="0074697B"/>
    <w:rsid w:val="007473FB"/>
    <w:rsid w:val="00751F9C"/>
    <w:rsid w:val="00752863"/>
    <w:rsid w:val="00752B70"/>
    <w:rsid w:val="007532A7"/>
    <w:rsid w:val="00753FA6"/>
    <w:rsid w:val="0075401F"/>
    <w:rsid w:val="0075420C"/>
    <w:rsid w:val="00754703"/>
    <w:rsid w:val="0075513C"/>
    <w:rsid w:val="00755512"/>
    <w:rsid w:val="00756543"/>
    <w:rsid w:val="007600F3"/>
    <w:rsid w:val="007605CC"/>
    <w:rsid w:val="0076120E"/>
    <w:rsid w:val="0076376A"/>
    <w:rsid w:val="00763FE3"/>
    <w:rsid w:val="00764326"/>
    <w:rsid w:val="00764E47"/>
    <w:rsid w:val="007700B2"/>
    <w:rsid w:val="007705B3"/>
    <w:rsid w:val="00770698"/>
    <w:rsid w:val="00770AB9"/>
    <w:rsid w:val="00770C64"/>
    <w:rsid w:val="00770E6E"/>
    <w:rsid w:val="00771236"/>
    <w:rsid w:val="0077124C"/>
    <w:rsid w:val="0077246A"/>
    <w:rsid w:val="007727BE"/>
    <w:rsid w:val="00773A8F"/>
    <w:rsid w:val="00773C91"/>
    <w:rsid w:val="00774CBE"/>
    <w:rsid w:val="007766FD"/>
    <w:rsid w:val="007807B9"/>
    <w:rsid w:val="0078191A"/>
    <w:rsid w:val="00782754"/>
    <w:rsid w:val="007829E0"/>
    <w:rsid w:val="00784EE9"/>
    <w:rsid w:val="00785B84"/>
    <w:rsid w:val="00785F64"/>
    <w:rsid w:val="00786442"/>
    <w:rsid w:val="00786A04"/>
    <w:rsid w:val="00786E0A"/>
    <w:rsid w:val="00786F2A"/>
    <w:rsid w:val="0078719E"/>
    <w:rsid w:val="007871D8"/>
    <w:rsid w:val="00787D98"/>
    <w:rsid w:val="00791791"/>
    <w:rsid w:val="00791D71"/>
    <w:rsid w:val="00793931"/>
    <w:rsid w:val="007944B5"/>
    <w:rsid w:val="00794A73"/>
    <w:rsid w:val="007951E9"/>
    <w:rsid w:val="007958E8"/>
    <w:rsid w:val="00795997"/>
    <w:rsid w:val="00795E90"/>
    <w:rsid w:val="00796245"/>
    <w:rsid w:val="00797813"/>
    <w:rsid w:val="007A005A"/>
    <w:rsid w:val="007A0728"/>
    <w:rsid w:val="007A1997"/>
    <w:rsid w:val="007A1E26"/>
    <w:rsid w:val="007A2846"/>
    <w:rsid w:val="007A2F76"/>
    <w:rsid w:val="007A34BF"/>
    <w:rsid w:val="007A3F7B"/>
    <w:rsid w:val="007A456A"/>
    <w:rsid w:val="007A5455"/>
    <w:rsid w:val="007A606F"/>
    <w:rsid w:val="007A60A5"/>
    <w:rsid w:val="007B0885"/>
    <w:rsid w:val="007B18CE"/>
    <w:rsid w:val="007B3131"/>
    <w:rsid w:val="007B345D"/>
    <w:rsid w:val="007B3E03"/>
    <w:rsid w:val="007B457B"/>
    <w:rsid w:val="007B58BB"/>
    <w:rsid w:val="007B5A2B"/>
    <w:rsid w:val="007B6558"/>
    <w:rsid w:val="007B6B90"/>
    <w:rsid w:val="007B7067"/>
    <w:rsid w:val="007C0F8E"/>
    <w:rsid w:val="007C10B6"/>
    <w:rsid w:val="007C165D"/>
    <w:rsid w:val="007C175A"/>
    <w:rsid w:val="007C19B4"/>
    <w:rsid w:val="007C1B34"/>
    <w:rsid w:val="007C2EF1"/>
    <w:rsid w:val="007C3F3D"/>
    <w:rsid w:val="007C4370"/>
    <w:rsid w:val="007C4702"/>
    <w:rsid w:val="007C5023"/>
    <w:rsid w:val="007C589B"/>
    <w:rsid w:val="007C72AE"/>
    <w:rsid w:val="007D05CD"/>
    <w:rsid w:val="007D09E0"/>
    <w:rsid w:val="007D12DD"/>
    <w:rsid w:val="007D1F97"/>
    <w:rsid w:val="007D1FA8"/>
    <w:rsid w:val="007D3592"/>
    <w:rsid w:val="007D365A"/>
    <w:rsid w:val="007D3763"/>
    <w:rsid w:val="007D37D7"/>
    <w:rsid w:val="007D3DE0"/>
    <w:rsid w:val="007D464F"/>
    <w:rsid w:val="007D4D9C"/>
    <w:rsid w:val="007D5161"/>
    <w:rsid w:val="007D5AA7"/>
    <w:rsid w:val="007D68F3"/>
    <w:rsid w:val="007D7A85"/>
    <w:rsid w:val="007E0366"/>
    <w:rsid w:val="007E07D4"/>
    <w:rsid w:val="007E0DE8"/>
    <w:rsid w:val="007E19AC"/>
    <w:rsid w:val="007E2E5D"/>
    <w:rsid w:val="007E3F22"/>
    <w:rsid w:val="007E595B"/>
    <w:rsid w:val="007E5D28"/>
    <w:rsid w:val="007E5E7F"/>
    <w:rsid w:val="007E5EB3"/>
    <w:rsid w:val="007E63B0"/>
    <w:rsid w:val="007E63F0"/>
    <w:rsid w:val="007E74F2"/>
    <w:rsid w:val="007E7C6E"/>
    <w:rsid w:val="007E7C86"/>
    <w:rsid w:val="007F17C8"/>
    <w:rsid w:val="007F19D3"/>
    <w:rsid w:val="007F1C08"/>
    <w:rsid w:val="007F1DD8"/>
    <w:rsid w:val="007F321B"/>
    <w:rsid w:val="007F365E"/>
    <w:rsid w:val="007F36A1"/>
    <w:rsid w:val="007F4057"/>
    <w:rsid w:val="007F42B1"/>
    <w:rsid w:val="007F76A5"/>
    <w:rsid w:val="008001A6"/>
    <w:rsid w:val="00801C65"/>
    <w:rsid w:val="008029AC"/>
    <w:rsid w:val="00802A17"/>
    <w:rsid w:val="008042E9"/>
    <w:rsid w:val="00804463"/>
    <w:rsid w:val="00805016"/>
    <w:rsid w:val="00806430"/>
    <w:rsid w:val="008074E2"/>
    <w:rsid w:val="008101A4"/>
    <w:rsid w:val="008110AB"/>
    <w:rsid w:val="00811290"/>
    <w:rsid w:val="0081243A"/>
    <w:rsid w:val="00814056"/>
    <w:rsid w:val="00816358"/>
    <w:rsid w:val="0081649A"/>
    <w:rsid w:val="00816FCC"/>
    <w:rsid w:val="008218FC"/>
    <w:rsid w:val="008220CF"/>
    <w:rsid w:val="008223C4"/>
    <w:rsid w:val="00823C9D"/>
    <w:rsid w:val="008256A6"/>
    <w:rsid w:val="00827170"/>
    <w:rsid w:val="0082726A"/>
    <w:rsid w:val="00827373"/>
    <w:rsid w:val="00827929"/>
    <w:rsid w:val="00831181"/>
    <w:rsid w:val="00831F7B"/>
    <w:rsid w:val="00833716"/>
    <w:rsid w:val="00833DAB"/>
    <w:rsid w:val="00833E47"/>
    <w:rsid w:val="00834A01"/>
    <w:rsid w:val="008373C2"/>
    <w:rsid w:val="00840B66"/>
    <w:rsid w:val="00842058"/>
    <w:rsid w:val="008425B3"/>
    <w:rsid w:val="00843F0F"/>
    <w:rsid w:val="00844439"/>
    <w:rsid w:val="0084546E"/>
    <w:rsid w:val="00847AF4"/>
    <w:rsid w:val="00850246"/>
    <w:rsid w:val="008506D1"/>
    <w:rsid w:val="008508F9"/>
    <w:rsid w:val="00850CDF"/>
    <w:rsid w:val="00851521"/>
    <w:rsid w:val="008516FE"/>
    <w:rsid w:val="00852189"/>
    <w:rsid w:val="008522CB"/>
    <w:rsid w:val="00852B9D"/>
    <w:rsid w:val="008531CF"/>
    <w:rsid w:val="0085362B"/>
    <w:rsid w:val="0085551E"/>
    <w:rsid w:val="00856B23"/>
    <w:rsid w:val="0086011E"/>
    <w:rsid w:val="008643DD"/>
    <w:rsid w:val="00864B84"/>
    <w:rsid w:val="00864EC9"/>
    <w:rsid w:val="00865459"/>
    <w:rsid w:val="008656AB"/>
    <w:rsid w:val="008658F6"/>
    <w:rsid w:val="00866285"/>
    <w:rsid w:val="00867627"/>
    <w:rsid w:val="00867B79"/>
    <w:rsid w:val="00867FDD"/>
    <w:rsid w:val="00871338"/>
    <w:rsid w:val="008743A3"/>
    <w:rsid w:val="00875479"/>
    <w:rsid w:val="00877987"/>
    <w:rsid w:val="00881A0E"/>
    <w:rsid w:val="00882BA6"/>
    <w:rsid w:val="00883807"/>
    <w:rsid w:val="00884D99"/>
    <w:rsid w:val="0088510D"/>
    <w:rsid w:val="008926BB"/>
    <w:rsid w:val="00892EC8"/>
    <w:rsid w:val="00894712"/>
    <w:rsid w:val="00894B89"/>
    <w:rsid w:val="00896455"/>
    <w:rsid w:val="00896946"/>
    <w:rsid w:val="008A0F7B"/>
    <w:rsid w:val="008A1615"/>
    <w:rsid w:val="008A210B"/>
    <w:rsid w:val="008A486C"/>
    <w:rsid w:val="008A4F91"/>
    <w:rsid w:val="008A64B6"/>
    <w:rsid w:val="008A7708"/>
    <w:rsid w:val="008B0BE6"/>
    <w:rsid w:val="008B0D4D"/>
    <w:rsid w:val="008B166D"/>
    <w:rsid w:val="008B1CFB"/>
    <w:rsid w:val="008B215C"/>
    <w:rsid w:val="008B3EC9"/>
    <w:rsid w:val="008B3F3E"/>
    <w:rsid w:val="008B4B0E"/>
    <w:rsid w:val="008B5366"/>
    <w:rsid w:val="008B55DB"/>
    <w:rsid w:val="008B7375"/>
    <w:rsid w:val="008B7AE0"/>
    <w:rsid w:val="008B7EDC"/>
    <w:rsid w:val="008C0685"/>
    <w:rsid w:val="008C1023"/>
    <w:rsid w:val="008C1354"/>
    <w:rsid w:val="008C1FEE"/>
    <w:rsid w:val="008C20D7"/>
    <w:rsid w:val="008C440F"/>
    <w:rsid w:val="008C451D"/>
    <w:rsid w:val="008C5461"/>
    <w:rsid w:val="008C6804"/>
    <w:rsid w:val="008C7555"/>
    <w:rsid w:val="008D0A28"/>
    <w:rsid w:val="008D26A8"/>
    <w:rsid w:val="008D28D3"/>
    <w:rsid w:val="008D2D09"/>
    <w:rsid w:val="008D3361"/>
    <w:rsid w:val="008D3ACC"/>
    <w:rsid w:val="008D4979"/>
    <w:rsid w:val="008D6B5B"/>
    <w:rsid w:val="008D7521"/>
    <w:rsid w:val="008D7CF5"/>
    <w:rsid w:val="008E0F64"/>
    <w:rsid w:val="008E1DAA"/>
    <w:rsid w:val="008E254E"/>
    <w:rsid w:val="008E34FC"/>
    <w:rsid w:val="008E3844"/>
    <w:rsid w:val="008E4450"/>
    <w:rsid w:val="008E5792"/>
    <w:rsid w:val="008E624F"/>
    <w:rsid w:val="008E701E"/>
    <w:rsid w:val="008E7FCA"/>
    <w:rsid w:val="008F0307"/>
    <w:rsid w:val="008F0E2E"/>
    <w:rsid w:val="008F1050"/>
    <w:rsid w:val="008F15B1"/>
    <w:rsid w:val="008F1874"/>
    <w:rsid w:val="008F4077"/>
    <w:rsid w:val="008F45D0"/>
    <w:rsid w:val="008F4AEB"/>
    <w:rsid w:val="008F78B9"/>
    <w:rsid w:val="009017DD"/>
    <w:rsid w:val="009018DC"/>
    <w:rsid w:val="00902BA0"/>
    <w:rsid w:val="009033DF"/>
    <w:rsid w:val="0090477F"/>
    <w:rsid w:val="00904BD6"/>
    <w:rsid w:val="009074FC"/>
    <w:rsid w:val="009100D9"/>
    <w:rsid w:val="00911D6B"/>
    <w:rsid w:val="00912DFA"/>
    <w:rsid w:val="00912FC1"/>
    <w:rsid w:val="00914A4F"/>
    <w:rsid w:val="009150F6"/>
    <w:rsid w:val="00915797"/>
    <w:rsid w:val="00915B6A"/>
    <w:rsid w:val="009162B4"/>
    <w:rsid w:val="00916308"/>
    <w:rsid w:val="009170F2"/>
    <w:rsid w:val="00917999"/>
    <w:rsid w:val="00917C33"/>
    <w:rsid w:val="00917C82"/>
    <w:rsid w:val="00920D6F"/>
    <w:rsid w:val="00921F59"/>
    <w:rsid w:val="00922D99"/>
    <w:rsid w:val="00924303"/>
    <w:rsid w:val="00925CAC"/>
    <w:rsid w:val="009279FB"/>
    <w:rsid w:val="00932094"/>
    <w:rsid w:val="0093269E"/>
    <w:rsid w:val="00933250"/>
    <w:rsid w:val="0093382A"/>
    <w:rsid w:val="00934A00"/>
    <w:rsid w:val="0093569D"/>
    <w:rsid w:val="0093573A"/>
    <w:rsid w:val="0093631C"/>
    <w:rsid w:val="009379BF"/>
    <w:rsid w:val="00937C94"/>
    <w:rsid w:val="00937F2F"/>
    <w:rsid w:val="00940894"/>
    <w:rsid w:val="009422AD"/>
    <w:rsid w:val="00944BEE"/>
    <w:rsid w:val="00946F53"/>
    <w:rsid w:val="00947A03"/>
    <w:rsid w:val="00951676"/>
    <w:rsid w:val="00953CC1"/>
    <w:rsid w:val="009547A0"/>
    <w:rsid w:val="00955C00"/>
    <w:rsid w:val="009564D9"/>
    <w:rsid w:val="0095762B"/>
    <w:rsid w:val="00957B2B"/>
    <w:rsid w:val="00957F23"/>
    <w:rsid w:val="009605C0"/>
    <w:rsid w:val="0096248E"/>
    <w:rsid w:val="009627A3"/>
    <w:rsid w:val="00963273"/>
    <w:rsid w:val="00963E1E"/>
    <w:rsid w:val="00964158"/>
    <w:rsid w:val="009645B9"/>
    <w:rsid w:val="00964EC4"/>
    <w:rsid w:val="00964F91"/>
    <w:rsid w:val="0096542A"/>
    <w:rsid w:val="00965E18"/>
    <w:rsid w:val="009700FF"/>
    <w:rsid w:val="00970AA1"/>
    <w:rsid w:val="00970B36"/>
    <w:rsid w:val="00971ED9"/>
    <w:rsid w:val="009727DD"/>
    <w:rsid w:val="009727E9"/>
    <w:rsid w:val="00972C33"/>
    <w:rsid w:val="009732A8"/>
    <w:rsid w:val="009737B2"/>
    <w:rsid w:val="00974324"/>
    <w:rsid w:val="0097504D"/>
    <w:rsid w:val="00976E40"/>
    <w:rsid w:val="0097763B"/>
    <w:rsid w:val="009776EB"/>
    <w:rsid w:val="00977D86"/>
    <w:rsid w:val="00981137"/>
    <w:rsid w:val="00982732"/>
    <w:rsid w:val="00983FA2"/>
    <w:rsid w:val="0098401B"/>
    <w:rsid w:val="009869DB"/>
    <w:rsid w:val="00987D0A"/>
    <w:rsid w:val="009905BA"/>
    <w:rsid w:val="009905EE"/>
    <w:rsid w:val="009906DF"/>
    <w:rsid w:val="00990806"/>
    <w:rsid w:val="00990D39"/>
    <w:rsid w:val="009924B5"/>
    <w:rsid w:val="00992842"/>
    <w:rsid w:val="0099303A"/>
    <w:rsid w:val="0099309C"/>
    <w:rsid w:val="009937F9"/>
    <w:rsid w:val="00993C22"/>
    <w:rsid w:val="00994417"/>
    <w:rsid w:val="009944D9"/>
    <w:rsid w:val="00994C0C"/>
    <w:rsid w:val="009953CE"/>
    <w:rsid w:val="00995CFA"/>
    <w:rsid w:val="0099605B"/>
    <w:rsid w:val="00996C7E"/>
    <w:rsid w:val="00997097"/>
    <w:rsid w:val="00997257"/>
    <w:rsid w:val="009A22C9"/>
    <w:rsid w:val="009A3F5C"/>
    <w:rsid w:val="009A58EA"/>
    <w:rsid w:val="009A59B8"/>
    <w:rsid w:val="009A6A7C"/>
    <w:rsid w:val="009A6D24"/>
    <w:rsid w:val="009A7D58"/>
    <w:rsid w:val="009B0742"/>
    <w:rsid w:val="009B153A"/>
    <w:rsid w:val="009B3147"/>
    <w:rsid w:val="009B3942"/>
    <w:rsid w:val="009B42C8"/>
    <w:rsid w:val="009B647E"/>
    <w:rsid w:val="009B6E2E"/>
    <w:rsid w:val="009B75C8"/>
    <w:rsid w:val="009C0A61"/>
    <w:rsid w:val="009C0EBF"/>
    <w:rsid w:val="009C0ED6"/>
    <w:rsid w:val="009C1300"/>
    <w:rsid w:val="009C1906"/>
    <w:rsid w:val="009C1E15"/>
    <w:rsid w:val="009C1EB1"/>
    <w:rsid w:val="009C2C08"/>
    <w:rsid w:val="009C2EC3"/>
    <w:rsid w:val="009C394B"/>
    <w:rsid w:val="009C3951"/>
    <w:rsid w:val="009C46FA"/>
    <w:rsid w:val="009C4882"/>
    <w:rsid w:val="009C5624"/>
    <w:rsid w:val="009C5E1C"/>
    <w:rsid w:val="009C65FF"/>
    <w:rsid w:val="009C6953"/>
    <w:rsid w:val="009C6979"/>
    <w:rsid w:val="009C6CD3"/>
    <w:rsid w:val="009C6ED7"/>
    <w:rsid w:val="009D1A22"/>
    <w:rsid w:val="009D1B55"/>
    <w:rsid w:val="009D289E"/>
    <w:rsid w:val="009D2BD6"/>
    <w:rsid w:val="009D353D"/>
    <w:rsid w:val="009D4586"/>
    <w:rsid w:val="009D512B"/>
    <w:rsid w:val="009D61ED"/>
    <w:rsid w:val="009D721C"/>
    <w:rsid w:val="009D7D17"/>
    <w:rsid w:val="009E05D2"/>
    <w:rsid w:val="009E0979"/>
    <w:rsid w:val="009E41C0"/>
    <w:rsid w:val="009E4768"/>
    <w:rsid w:val="009E67A4"/>
    <w:rsid w:val="009E6937"/>
    <w:rsid w:val="009F06D2"/>
    <w:rsid w:val="009F224F"/>
    <w:rsid w:val="009F2891"/>
    <w:rsid w:val="009F33AE"/>
    <w:rsid w:val="009F435A"/>
    <w:rsid w:val="009F4F68"/>
    <w:rsid w:val="009F6078"/>
    <w:rsid w:val="009F72D0"/>
    <w:rsid w:val="00A01262"/>
    <w:rsid w:val="00A0159B"/>
    <w:rsid w:val="00A018D4"/>
    <w:rsid w:val="00A0270F"/>
    <w:rsid w:val="00A035C6"/>
    <w:rsid w:val="00A03E52"/>
    <w:rsid w:val="00A040F3"/>
    <w:rsid w:val="00A0439F"/>
    <w:rsid w:val="00A04B88"/>
    <w:rsid w:val="00A06270"/>
    <w:rsid w:val="00A0733F"/>
    <w:rsid w:val="00A079CD"/>
    <w:rsid w:val="00A07A43"/>
    <w:rsid w:val="00A10A0D"/>
    <w:rsid w:val="00A10B9B"/>
    <w:rsid w:val="00A10FCB"/>
    <w:rsid w:val="00A117DC"/>
    <w:rsid w:val="00A11FAD"/>
    <w:rsid w:val="00A122CA"/>
    <w:rsid w:val="00A1284F"/>
    <w:rsid w:val="00A12C6C"/>
    <w:rsid w:val="00A12DCE"/>
    <w:rsid w:val="00A13111"/>
    <w:rsid w:val="00A13731"/>
    <w:rsid w:val="00A13A6F"/>
    <w:rsid w:val="00A13D07"/>
    <w:rsid w:val="00A14B3F"/>
    <w:rsid w:val="00A155C5"/>
    <w:rsid w:val="00A1637B"/>
    <w:rsid w:val="00A16A30"/>
    <w:rsid w:val="00A16FF9"/>
    <w:rsid w:val="00A177D5"/>
    <w:rsid w:val="00A21ACD"/>
    <w:rsid w:val="00A2248E"/>
    <w:rsid w:val="00A22725"/>
    <w:rsid w:val="00A241D1"/>
    <w:rsid w:val="00A2469C"/>
    <w:rsid w:val="00A24BEE"/>
    <w:rsid w:val="00A25218"/>
    <w:rsid w:val="00A27400"/>
    <w:rsid w:val="00A30BE9"/>
    <w:rsid w:val="00A315D1"/>
    <w:rsid w:val="00A31E31"/>
    <w:rsid w:val="00A32E79"/>
    <w:rsid w:val="00A33255"/>
    <w:rsid w:val="00A34AC5"/>
    <w:rsid w:val="00A40E01"/>
    <w:rsid w:val="00A41184"/>
    <w:rsid w:val="00A41714"/>
    <w:rsid w:val="00A448D8"/>
    <w:rsid w:val="00A44D88"/>
    <w:rsid w:val="00A454CE"/>
    <w:rsid w:val="00A500F5"/>
    <w:rsid w:val="00A529A6"/>
    <w:rsid w:val="00A5328A"/>
    <w:rsid w:val="00A53B7E"/>
    <w:rsid w:val="00A608FC"/>
    <w:rsid w:val="00A62730"/>
    <w:rsid w:val="00A63746"/>
    <w:rsid w:val="00A6472B"/>
    <w:rsid w:val="00A663E4"/>
    <w:rsid w:val="00A66CCA"/>
    <w:rsid w:val="00A672F9"/>
    <w:rsid w:val="00A67524"/>
    <w:rsid w:val="00A70A94"/>
    <w:rsid w:val="00A7253A"/>
    <w:rsid w:val="00A72BBD"/>
    <w:rsid w:val="00A734D4"/>
    <w:rsid w:val="00A736DB"/>
    <w:rsid w:val="00A74377"/>
    <w:rsid w:val="00A75149"/>
    <w:rsid w:val="00A75BC8"/>
    <w:rsid w:val="00A82639"/>
    <w:rsid w:val="00A8264F"/>
    <w:rsid w:val="00A82E99"/>
    <w:rsid w:val="00A833F8"/>
    <w:rsid w:val="00A835AC"/>
    <w:rsid w:val="00A84BE0"/>
    <w:rsid w:val="00A85001"/>
    <w:rsid w:val="00A908F9"/>
    <w:rsid w:val="00A916A5"/>
    <w:rsid w:val="00A93BA9"/>
    <w:rsid w:val="00A93EC4"/>
    <w:rsid w:val="00A944A1"/>
    <w:rsid w:val="00A94523"/>
    <w:rsid w:val="00A94D2E"/>
    <w:rsid w:val="00A94FBD"/>
    <w:rsid w:val="00A970FD"/>
    <w:rsid w:val="00A97B6A"/>
    <w:rsid w:val="00AA1949"/>
    <w:rsid w:val="00AA1ABF"/>
    <w:rsid w:val="00AA1E68"/>
    <w:rsid w:val="00AA286B"/>
    <w:rsid w:val="00AA2B53"/>
    <w:rsid w:val="00AA338C"/>
    <w:rsid w:val="00AA657A"/>
    <w:rsid w:val="00AA6C59"/>
    <w:rsid w:val="00AA7B0C"/>
    <w:rsid w:val="00AA7D9D"/>
    <w:rsid w:val="00AB01B1"/>
    <w:rsid w:val="00AB0A7B"/>
    <w:rsid w:val="00AB21B3"/>
    <w:rsid w:val="00AB319B"/>
    <w:rsid w:val="00AB4D71"/>
    <w:rsid w:val="00AB5462"/>
    <w:rsid w:val="00AB593C"/>
    <w:rsid w:val="00AB70A6"/>
    <w:rsid w:val="00AC003A"/>
    <w:rsid w:val="00AC1167"/>
    <w:rsid w:val="00AC1C38"/>
    <w:rsid w:val="00AC2DCF"/>
    <w:rsid w:val="00AC3F39"/>
    <w:rsid w:val="00AD22B9"/>
    <w:rsid w:val="00AD2E16"/>
    <w:rsid w:val="00AD3A57"/>
    <w:rsid w:val="00AD416A"/>
    <w:rsid w:val="00AD43CF"/>
    <w:rsid w:val="00AD4B40"/>
    <w:rsid w:val="00AD5A28"/>
    <w:rsid w:val="00AD5D58"/>
    <w:rsid w:val="00AD7C7A"/>
    <w:rsid w:val="00AE0716"/>
    <w:rsid w:val="00AE11FE"/>
    <w:rsid w:val="00AE2225"/>
    <w:rsid w:val="00AE2AD1"/>
    <w:rsid w:val="00AE4076"/>
    <w:rsid w:val="00AE5313"/>
    <w:rsid w:val="00AE5C77"/>
    <w:rsid w:val="00AE6A7F"/>
    <w:rsid w:val="00AE6D3D"/>
    <w:rsid w:val="00AF0631"/>
    <w:rsid w:val="00AF1388"/>
    <w:rsid w:val="00AF27CC"/>
    <w:rsid w:val="00AF2912"/>
    <w:rsid w:val="00AF4029"/>
    <w:rsid w:val="00AF4F5E"/>
    <w:rsid w:val="00AF51EE"/>
    <w:rsid w:val="00AF6597"/>
    <w:rsid w:val="00AF72DC"/>
    <w:rsid w:val="00B01B70"/>
    <w:rsid w:val="00B02208"/>
    <w:rsid w:val="00B03433"/>
    <w:rsid w:val="00B0361B"/>
    <w:rsid w:val="00B036CF"/>
    <w:rsid w:val="00B03F95"/>
    <w:rsid w:val="00B047C9"/>
    <w:rsid w:val="00B120B0"/>
    <w:rsid w:val="00B123AE"/>
    <w:rsid w:val="00B154E0"/>
    <w:rsid w:val="00B15E50"/>
    <w:rsid w:val="00B15EB0"/>
    <w:rsid w:val="00B16D1D"/>
    <w:rsid w:val="00B20DF5"/>
    <w:rsid w:val="00B21508"/>
    <w:rsid w:val="00B21875"/>
    <w:rsid w:val="00B239CB"/>
    <w:rsid w:val="00B23FF9"/>
    <w:rsid w:val="00B243B2"/>
    <w:rsid w:val="00B24E9A"/>
    <w:rsid w:val="00B27315"/>
    <w:rsid w:val="00B27601"/>
    <w:rsid w:val="00B303A5"/>
    <w:rsid w:val="00B3059B"/>
    <w:rsid w:val="00B30B78"/>
    <w:rsid w:val="00B30F19"/>
    <w:rsid w:val="00B31A94"/>
    <w:rsid w:val="00B32DF5"/>
    <w:rsid w:val="00B32FDF"/>
    <w:rsid w:val="00B33414"/>
    <w:rsid w:val="00B33A5A"/>
    <w:rsid w:val="00B35068"/>
    <w:rsid w:val="00B3593E"/>
    <w:rsid w:val="00B36605"/>
    <w:rsid w:val="00B36663"/>
    <w:rsid w:val="00B401E9"/>
    <w:rsid w:val="00B45127"/>
    <w:rsid w:val="00B46545"/>
    <w:rsid w:val="00B4703D"/>
    <w:rsid w:val="00B476FD"/>
    <w:rsid w:val="00B54EBC"/>
    <w:rsid w:val="00B5578F"/>
    <w:rsid w:val="00B572F8"/>
    <w:rsid w:val="00B60C62"/>
    <w:rsid w:val="00B610B8"/>
    <w:rsid w:val="00B61A43"/>
    <w:rsid w:val="00B61C51"/>
    <w:rsid w:val="00B6210C"/>
    <w:rsid w:val="00B62212"/>
    <w:rsid w:val="00B623F8"/>
    <w:rsid w:val="00B6310A"/>
    <w:rsid w:val="00B64013"/>
    <w:rsid w:val="00B70B13"/>
    <w:rsid w:val="00B70B4F"/>
    <w:rsid w:val="00B755C2"/>
    <w:rsid w:val="00B75A6E"/>
    <w:rsid w:val="00B75F01"/>
    <w:rsid w:val="00B76827"/>
    <w:rsid w:val="00B76DCC"/>
    <w:rsid w:val="00B77001"/>
    <w:rsid w:val="00B770FE"/>
    <w:rsid w:val="00B7778D"/>
    <w:rsid w:val="00B77CD0"/>
    <w:rsid w:val="00B77F53"/>
    <w:rsid w:val="00B80E33"/>
    <w:rsid w:val="00B80E73"/>
    <w:rsid w:val="00B820E0"/>
    <w:rsid w:val="00B8214F"/>
    <w:rsid w:val="00B8244D"/>
    <w:rsid w:val="00B83340"/>
    <w:rsid w:val="00B837E6"/>
    <w:rsid w:val="00B83970"/>
    <w:rsid w:val="00B8476C"/>
    <w:rsid w:val="00B84F7A"/>
    <w:rsid w:val="00B85807"/>
    <w:rsid w:val="00B859A3"/>
    <w:rsid w:val="00B8651D"/>
    <w:rsid w:val="00B90619"/>
    <w:rsid w:val="00B91A07"/>
    <w:rsid w:val="00B91CF8"/>
    <w:rsid w:val="00B92DF2"/>
    <w:rsid w:val="00B9381E"/>
    <w:rsid w:val="00B9421E"/>
    <w:rsid w:val="00B943B9"/>
    <w:rsid w:val="00B952E9"/>
    <w:rsid w:val="00BA0D0E"/>
    <w:rsid w:val="00BA12B4"/>
    <w:rsid w:val="00BA1A1A"/>
    <w:rsid w:val="00BA1F72"/>
    <w:rsid w:val="00BA312E"/>
    <w:rsid w:val="00BA41EC"/>
    <w:rsid w:val="00BA59AD"/>
    <w:rsid w:val="00BA7419"/>
    <w:rsid w:val="00BB0015"/>
    <w:rsid w:val="00BB19A5"/>
    <w:rsid w:val="00BB2E81"/>
    <w:rsid w:val="00BB3EA6"/>
    <w:rsid w:val="00BB4AA6"/>
    <w:rsid w:val="00BB53F0"/>
    <w:rsid w:val="00BB5CD1"/>
    <w:rsid w:val="00BB7F0D"/>
    <w:rsid w:val="00BC0135"/>
    <w:rsid w:val="00BC058E"/>
    <w:rsid w:val="00BC117F"/>
    <w:rsid w:val="00BC1801"/>
    <w:rsid w:val="00BC2B98"/>
    <w:rsid w:val="00BC42F7"/>
    <w:rsid w:val="00BC7C10"/>
    <w:rsid w:val="00BC7C9A"/>
    <w:rsid w:val="00BC7D9E"/>
    <w:rsid w:val="00BC7FCC"/>
    <w:rsid w:val="00BD0E14"/>
    <w:rsid w:val="00BD15ED"/>
    <w:rsid w:val="00BD1AC0"/>
    <w:rsid w:val="00BD1D5B"/>
    <w:rsid w:val="00BD1D72"/>
    <w:rsid w:val="00BD23DC"/>
    <w:rsid w:val="00BD4A8E"/>
    <w:rsid w:val="00BD4FF9"/>
    <w:rsid w:val="00BD59FF"/>
    <w:rsid w:val="00BD5D2A"/>
    <w:rsid w:val="00BD7FF0"/>
    <w:rsid w:val="00BE00F7"/>
    <w:rsid w:val="00BE11DA"/>
    <w:rsid w:val="00BE2404"/>
    <w:rsid w:val="00BE31D0"/>
    <w:rsid w:val="00BE3335"/>
    <w:rsid w:val="00BE352A"/>
    <w:rsid w:val="00BE3899"/>
    <w:rsid w:val="00BE3E25"/>
    <w:rsid w:val="00BE3FF0"/>
    <w:rsid w:val="00BF003D"/>
    <w:rsid w:val="00BF0206"/>
    <w:rsid w:val="00BF040E"/>
    <w:rsid w:val="00BF0AAD"/>
    <w:rsid w:val="00BF1AB4"/>
    <w:rsid w:val="00BF275A"/>
    <w:rsid w:val="00BF3BEF"/>
    <w:rsid w:val="00BF4DC8"/>
    <w:rsid w:val="00BF4EEF"/>
    <w:rsid w:val="00BF553F"/>
    <w:rsid w:val="00BF614B"/>
    <w:rsid w:val="00BF6527"/>
    <w:rsid w:val="00BF6904"/>
    <w:rsid w:val="00BF69B3"/>
    <w:rsid w:val="00BF6DE5"/>
    <w:rsid w:val="00C0025C"/>
    <w:rsid w:val="00C00392"/>
    <w:rsid w:val="00C00406"/>
    <w:rsid w:val="00C01665"/>
    <w:rsid w:val="00C0347F"/>
    <w:rsid w:val="00C03893"/>
    <w:rsid w:val="00C03FA9"/>
    <w:rsid w:val="00C057EF"/>
    <w:rsid w:val="00C05AB7"/>
    <w:rsid w:val="00C06192"/>
    <w:rsid w:val="00C122CB"/>
    <w:rsid w:val="00C13036"/>
    <w:rsid w:val="00C15A3F"/>
    <w:rsid w:val="00C15F76"/>
    <w:rsid w:val="00C17054"/>
    <w:rsid w:val="00C20804"/>
    <w:rsid w:val="00C20EF3"/>
    <w:rsid w:val="00C21C14"/>
    <w:rsid w:val="00C22922"/>
    <w:rsid w:val="00C24391"/>
    <w:rsid w:val="00C27814"/>
    <w:rsid w:val="00C301EE"/>
    <w:rsid w:val="00C30FF0"/>
    <w:rsid w:val="00C32355"/>
    <w:rsid w:val="00C3256F"/>
    <w:rsid w:val="00C329F8"/>
    <w:rsid w:val="00C32DB5"/>
    <w:rsid w:val="00C342C2"/>
    <w:rsid w:val="00C34EA8"/>
    <w:rsid w:val="00C36ED5"/>
    <w:rsid w:val="00C376F4"/>
    <w:rsid w:val="00C40132"/>
    <w:rsid w:val="00C4074A"/>
    <w:rsid w:val="00C407A5"/>
    <w:rsid w:val="00C41CCE"/>
    <w:rsid w:val="00C42777"/>
    <w:rsid w:val="00C42CA8"/>
    <w:rsid w:val="00C431BF"/>
    <w:rsid w:val="00C43DCE"/>
    <w:rsid w:val="00C44496"/>
    <w:rsid w:val="00C473C1"/>
    <w:rsid w:val="00C47725"/>
    <w:rsid w:val="00C527E2"/>
    <w:rsid w:val="00C52998"/>
    <w:rsid w:val="00C5318C"/>
    <w:rsid w:val="00C53B52"/>
    <w:rsid w:val="00C54D51"/>
    <w:rsid w:val="00C570FE"/>
    <w:rsid w:val="00C57FEB"/>
    <w:rsid w:val="00C605F1"/>
    <w:rsid w:val="00C60A4F"/>
    <w:rsid w:val="00C61096"/>
    <w:rsid w:val="00C61AEF"/>
    <w:rsid w:val="00C62B5C"/>
    <w:rsid w:val="00C6355E"/>
    <w:rsid w:val="00C6432A"/>
    <w:rsid w:val="00C6479B"/>
    <w:rsid w:val="00C64AEC"/>
    <w:rsid w:val="00C64F2F"/>
    <w:rsid w:val="00C65370"/>
    <w:rsid w:val="00C65C32"/>
    <w:rsid w:val="00C67BFD"/>
    <w:rsid w:val="00C70583"/>
    <w:rsid w:val="00C7131D"/>
    <w:rsid w:val="00C72C71"/>
    <w:rsid w:val="00C74749"/>
    <w:rsid w:val="00C755BE"/>
    <w:rsid w:val="00C76EFC"/>
    <w:rsid w:val="00C770FE"/>
    <w:rsid w:val="00C77972"/>
    <w:rsid w:val="00C77ED6"/>
    <w:rsid w:val="00C8057B"/>
    <w:rsid w:val="00C810A2"/>
    <w:rsid w:val="00C8261F"/>
    <w:rsid w:val="00C82C57"/>
    <w:rsid w:val="00C830CF"/>
    <w:rsid w:val="00C83A8E"/>
    <w:rsid w:val="00C85096"/>
    <w:rsid w:val="00C855E3"/>
    <w:rsid w:val="00C91041"/>
    <w:rsid w:val="00C9265B"/>
    <w:rsid w:val="00C9351B"/>
    <w:rsid w:val="00C94E8E"/>
    <w:rsid w:val="00C953FD"/>
    <w:rsid w:val="00C95ABE"/>
    <w:rsid w:val="00C9638A"/>
    <w:rsid w:val="00C968CC"/>
    <w:rsid w:val="00C96B57"/>
    <w:rsid w:val="00C97570"/>
    <w:rsid w:val="00CA14FB"/>
    <w:rsid w:val="00CA219C"/>
    <w:rsid w:val="00CA2249"/>
    <w:rsid w:val="00CA2FF1"/>
    <w:rsid w:val="00CA3279"/>
    <w:rsid w:val="00CA39D4"/>
    <w:rsid w:val="00CA47E3"/>
    <w:rsid w:val="00CA6F04"/>
    <w:rsid w:val="00CA7D48"/>
    <w:rsid w:val="00CB042F"/>
    <w:rsid w:val="00CB1692"/>
    <w:rsid w:val="00CB39AB"/>
    <w:rsid w:val="00CB4D4A"/>
    <w:rsid w:val="00CB58FA"/>
    <w:rsid w:val="00CB63EF"/>
    <w:rsid w:val="00CC0726"/>
    <w:rsid w:val="00CC160F"/>
    <w:rsid w:val="00CC1D58"/>
    <w:rsid w:val="00CC3632"/>
    <w:rsid w:val="00CC3853"/>
    <w:rsid w:val="00CC5E89"/>
    <w:rsid w:val="00CC7492"/>
    <w:rsid w:val="00CC7B68"/>
    <w:rsid w:val="00CC7B6E"/>
    <w:rsid w:val="00CD1480"/>
    <w:rsid w:val="00CD1E95"/>
    <w:rsid w:val="00CD1F6C"/>
    <w:rsid w:val="00CD2FE5"/>
    <w:rsid w:val="00CD35AE"/>
    <w:rsid w:val="00CD4163"/>
    <w:rsid w:val="00CD4528"/>
    <w:rsid w:val="00CD49A5"/>
    <w:rsid w:val="00CD59FE"/>
    <w:rsid w:val="00CD5BF8"/>
    <w:rsid w:val="00CD6603"/>
    <w:rsid w:val="00CD68D7"/>
    <w:rsid w:val="00CD6C1E"/>
    <w:rsid w:val="00CD747A"/>
    <w:rsid w:val="00CE0695"/>
    <w:rsid w:val="00CE16A4"/>
    <w:rsid w:val="00CE1C48"/>
    <w:rsid w:val="00CE209C"/>
    <w:rsid w:val="00CE261B"/>
    <w:rsid w:val="00CE2C16"/>
    <w:rsid w:val="00CE3674"/>
    <w:rsid w:val="00CE5403"/>
    <w:rsid w:val="00CE6BC9"/>
    <w:rsid w:val="00CF0EC7"/>
    <w:rsid w:val="00CF12F3"/>
    <w:rsid w:val="00CF1BCA"/>
    <w:rsid w:val="00CF31B6"/>
    <w:rsid w:val="00CF3832"/>
    <w:rsid w:val="00CF3BA2"/>
    <w:rsid w:val="00CF51DE"/>
    <w:rsid w:val="00CF70C6"/>
    <w:rsid w:val="00CF73D9"/>
    <w:rsid w:val="00D0166E"/>
    <w:rsid w:val="00D026E2"/>
    <w:rsid w:val="00D03D56"/>
    <w:rsid w:val="00D040B2"/>
    <w:rsid w:val="00D0640D"/>
    <w:rsid w:val="00D06668"/>
    <w:rsid w:val="00D075AF"/>
    <w:rsid w:val="00D07B34"/>
    <w:rsid w:val="00D10772"/>
    <w:rsid w:val="00D12A37"/>
    <w:rsid w:val="00D133F0"/>
    <w:rsid w:val="00D14486"/>
    <w:rsid w:val="00D15169"/>
    <w:rsid w:val="00D159F0"/>
    <w:rsid w:val="00D16565"/>
    <w:rsid w:val="00D171EE"/>
    <w:rsid w:val="00D171FB"/>
    <w:rsid w:val="00D200EA"/>
    <w:rsid w:val="00D21650"/>
    <w:rsid w:val="00D221D5"/>
    <w:rsid w:val="00D22290"/>
    <w:rsid w:val="00D237FF"/>
    <w:rsid w:val="00D24CD5"/>
    <w:rsid w:val="00D27D1A"/>
    <w:rsid w:val="00D306C3"/>
    <w:rsid w:val="00D30DD9"/>
    <w:rsid w:val="00D31FD5"/>
    <w:rsid w:val="00D331C4"/>
    <w:rsid w:val="00D33711"/>
    <w:rsid w:val="00D33B16"/>
    <w:rsid w:val="00D34029"/>
    <w:rsid w:val="00D35025"/>
    <w:rsid w:val="00D359D6"/>
    <w:rsid w:val="00D36953"/>
    <w:rsid w:val="00D37769"/>
    <w:rsid w:val="00D37ED4"/>
    <w:rsid w:val="00D4028A"/>
    <w:rsid w:val="00D40410"/>
    <w:rsid w:val="00D4197B"/>
    <w:rsid w:val="00D41AC3"/>
    <w:rsid w:val="00D41FF8"/>
    <w:rsid w:val="00D4285D"/>
    <w:rsid w:val="00D44BFD"/>
    <w:rsid w:val="00D44FD0"/>
    <w:rsid w:val="00D45A10"/>
    <w:rsid w:val="00D469F3"/>
    <w:rsid w:val="00D50D62"/>
    <w:rsid w:val="00D5211B"/>
    <w:rsid w:val="00D52646"/>
    <w:rsid w:val="00D53ADF"/>
    <w:rsid w:val="00D55287"/>
    <w:rsid w:val="00D60A9E"/>
    <w:rsid w:val="00D61A0E"/>
    <w:rsid w:val="00D63121"/>
    <w:rsid w:val="00D644F1"/>
    <w:rsid w:val="00D6468B"/>
    <w:rsid w:val="00D6468C"/>
    <w:rsid w:val="00D653E3"/>
    <w:rsid w:val="00D66211"/>
    <w:rsid w:val="00D67701"/>
    <w:rsid w:val="00D713BF"/>
    <w:rsid w:val="00D716D8"/>
    <w:rsid w:val="00D719C1"/>
    <w:rsid w:val="00D72612"/>
    <w:rsid w:val="00D72CE8"/>
    <w:rsid w:val="00D73794"/>
    <w:rsid w:val="00D73BD8"/>
    <w:rsid w:val="00D80852"/>
    <w:rsid w:val="00D81B7E"/>
    <w:rsid w:val="00D825A4"/>
    <w:rsid w:val="00D833C8"/>
    <w:rsid w:val="00D84109"/>
    <w:rsid w:val="00D85F7C"/>
    <w:rsid w:val="00D87819"/>
    <w:rsid w:val="00D90B91"/>
    <w:rsid w:val="00D90B98"/>
    <w:rsid w:val="00D9132B"/>
    <w:rsid w:val="00D92F2F"/>
    <w:rsid w:val="00D93626"/>
    <w:rsid w:val="00D941D9"/>
    <w:rsid w:val="00D96563"/>
    <w:rsid w:val="00D96677"/>
    <w:rsid w:val="00D96A3D"/>
    <w:rsid w:val="00D97370"/>
    <w:rsid w:val="00DA0786"/>
    <w:rsid w:val="00DA29E0"/>
    <w:rsid w:val="00DA4A0B"/>
    <w:rsid w:val="00DA4C59"/>
    <w:rsid w:val="00DA6293"/>
    <w:rsid w:val="00DA67BF"/>
    <w:rsid w:val="00DA72B4"/>
    <w:rsid w:val="00DB1D4A"/>
    <w:rsid w:val="00DB279D"/>
    <w:rsid w:val="00DB3D2B"/>
    <w:rsid w:val="00DB5245"/>
    <w:rsid w:val="00DB5804"/>
    <w:rsid w:val="00DB5B4E"/>
    <w:rsid w:val="00DB6174"/>
    <w:rsid w:val="00DB61C5"/>
    <w:rsid w:val="00DB6582"/>
    <w:rsid w:val="00DB659E"/>
    <w:rsid w:val="00DB78B3"/>
    <w:rsid w:val="00DB7FE8"/>
    <w:rsid w:val="00DC0147"/>
    <w:rsid w:val="00DC119F"/>
    <w:rsid w:val="00DC1777"/>
    <w:rsid w:val="00DC28A1"/>
    <w:rsid w:val="00DC493E"/>
    <w:rsid w:val="00DC586C"/>
    <w:rsid w:val="00DC6D23"/>
    <w:rsid w:val="00DD29CB"/>
    <w:rsid w:val="00DD322B"/>
    <w:rsid w:val="00DD4EDF"/>
    <w:rsid w:val="00DD61A0"/>
    <w:rsid w:val="00DD633B"/>
    <w:rsid w:val="00DD7213"/>
    <w:rsid w:val="00DE0672"/>
    <w:rsid w:val="00DE0EA8"/>
    <w:rsid w:val="00DE11BC"/>
    <w:rsid w:val="00DE387C"/>
    <w:rsid w:val="00DE46AF"/>
    <w:rsid w:val="00DE4F13"/>
    <w:rsid w:val="00DE6040"/>
    <w:rsid w:val="00DE776C"/>
    <w:rsid w:val="00DF10AB"/>
    <w:rsid w:val="00DF1708"/>
    <w:rsid w:val="00DF2210"/>
    <w:rsid w:val="00DF2740"/>
    <w:rsid w:val="00DF29F1"/>
    <w:rsid w:val="00DF2E98"/>
    <w:rsid w:val="00DF32A9"/>
    <w:rsid w:val="00DF40E9"/>
    <w:rsid w:val="00DF57F3"/>
    <w:rsid w:val="00DF5AB9"/>
    <w:rsid w:val="00DF6F89"/>
    <w:rsid w:val="00DF70E0"/>
    <w:rsid w:val="00DF75BC"/>
    <w:rsid w:val="00E004F7"/>
    <w:rsid w:val="00E006C9"/>
    <w:rsid w:val="00E013E0"/>
    <w:rsid w:val="00E01604"/>
    <w:rsid w:val="00E03AA0"/>
    <w:rsid w:val="00E0558A"/>
    <w:rsid w:val="00E10E0F"/>
    <w:rsid w:val="00E1235D"/>
    <w:rsid w:val="00E12819"/>
    <w:rsid w:val="00E12DA1"/>
    <w:rsid w:val="00E13413"/>
    <w:rsid w:val="00E13746"/>
    <w:rsid w:val="00E14892"/>
    <w:rsid w:val="00E15813"/>
    <w:rsid w:val="00E16186"/>
    <w:rsid w:val="00E165E8"/>
    <w:rsid w:val="00E20608"/>
    <w:rsid w:val="00E217B1"/>
    <w:rsid w:val="00E222FF"/>
    <w:rsid w:val="00E228F2"/>
    <w:rsid w:val="00E231CD"/>
    <w:rsid w:val="00E23723"/>
    <w:rsid w:val="00E2401D"/>
    <w:rsid w:val="00E246BF"/>
    <w:rsid w:val="00E24CBF"/>
    <w:rsid w:val="00E25177"/>
    <w:rsid w:val="00E256CE"/>
    <w:rsid w:val="00E27BCA"/>
    <w:rsid w:val="00E326FC"/>
    <w:rsid w:val="00E3362F"/>
    <w:rsid w:val="00E338CB"/>
    <w:rsid w:val="00E34FBB"/>
    <w:rsid w:val="00E360A9"/>
    <w:rsid w:val="00E40A9D"/>
    <w:rsid w:val="00E422D3"/>
    <w:rsid w:val="00E426D0"/>
    <w:rsid w:val="00E45550"/>
    <w:rsid w:val="00E46F09"/>
    <w:rsid w:val="00E46FF6"/>
    <w:rsid w:val="00E47485"/>
    <w:rsid w:val="00E47768"/>
    <w:rsid w:val="00E47CE6"/>
    <w:rsid w:val="00E51E66"/>
    <w:rsid w:val="00E5239A"/>
    <w:rsid w:val="00E53943"/>
    <w:rsid w:val="00E53A80"/>
    <w:rsid w:val="00E53C4D"/>
    <w:rsid w:val="00E543E3"/>
    <w:rsid w:val="00E54715"/>
    <w:rsid w:val="00E556A4"/>
    <w:rsid w:val="00E55B9E"/>
    <w:rsid w:val="00E55D7B"/>
    <w:rsid w:val="00E60735"/>
    <w:rsid w:val="00E608F2"/>
    <w:rsid w:val="00E639B3"/>
    <w:rsid w:val="00E65229"/>
    <w:rsid w:val="00E65AE1"/>
    <w:rsid w:val="00E66121"/>
    <w:rsid w:val="00E6688F"/>
    <w:rsid w:val="00E671EC"/>
    <w:rsid w:val="00E67654"/>
    <w:rsid w:val="00E70089"/>
    <w:rsid w:val="00E70182"/>
    <w:rsid w:val="00E71A27"/>
    <w:rsid w:val="00E71B38"/>
    <w:rsid w:val="00E71CBB"/>
    <w:rsid w:val="00E71F9E"/>
    <w:rsid w:val="00E72647"/>
    <w:rsid w:val="00E7309F"/>
    <w:rsid w:val="00E73A31"/>
    <w:rsid w:val="00E73C61"/>
    <w:rsid w:val="00E77F9F"/>
    <w:rsid w:val="00E800B8"/>
    <w:rsid w:val="00E8043A"/>
    <w:rsid w:val="00E822BC"/>
    <w:rsid w:val="00E82A11"/>
    <w:rsid w:val="00E82AAB"/>
    <w:rsid w:val="00E8529E"/>
    <w:rsid w:val="00E869AD"/>
    <w:rsid w:val="00E905DB"/>
    <w:rsid w:val="00E90FC0"/>
    <w:rsid w:val="00E91CC9"/>
    <w:rsid w:val="00E92FB7"/>
    <w:rsid w:val="00E93383"/>
    <w:rsid w:val="00E93A4C"/>
    <w:rsid w:val="00E94A6C"/>
    <w:rsid w:val="00E95408"/>
    <w:rsid w:val="00E9584B"/>
    <w:rsid w:val="00E96BD0"/>
    <w:rsid w:val="00E96EDA"/>
    <w:rsid w:val="00E977E5"/>
    <w:rsid w:val="00EA25F2"/>
    <w:rsid w:val="00EA2771"/>
    <w:rsid w:val="00EA53C4"/>
    <w:rsid w:val="00EA5A3F"/>
    <w:rsid w:val="00EA7284"/>
    <w:rsid w:val="00EB05E1"/>
    <w:rsid w:val="00EB3464"/>
    <w:rsid w:val="00EB4510"/>
    <w:rsid w:val="00EB5434"/>
    <w:rsid w:val="00EB590C"/>
    <w:rsid w:val="00EB6555"/>
    <w:rsid w:val="00EB744E"/>
    <w:rsid w:val="00EC0038"/>
    <w:rsid w:val="00EC0437"/>
    <w:rsid w:val="00EC1472"/>
    <w:rsid w:val="00EC1D70"/>
    <w:rsid w:val="00EC48D5"/>
    <w:rsid w:val="00EC49F2"/>
    <w:rsid w:val="00EC51BE"/>
    <w:rsid w:val="00EC51E4"/>
    <w:rsid w:val="00EC52BD"/>
    <w:rsid w:val="00EC6162"/>
    <w:rsid w:val="00EC64B8"/>
    <w:rsid w:val="00EC6C22"/>
    <w:rsid w:val="00ED0759"/>
    <w:rsid w:val="00ED0B83"/>
    <w:rsid w:val="00ED0C33"/>
    <w:rsid w:val="00ED1884"/>
    <w:rsid w:val="00ED22F3"/>
    <w:rsid w:val="00ED392D"/>
    <w:rsid w:val="00ED40EB"/>
    <w:rsid w:val="00ED434F"/>
    <w:rsid w:val="00ED73D7"/>
    <w:rsid w:val="00ED75D3"/>
    <w:rsid w:val="00EE03F9"/>
    <w:rsid w:val="00EE136B"/>
    <w:rsid w:val="00EE1464"/>
    <w:rsid w:val="00EE1EB6"/>
    <w:rsid w:val="00EE48C0"/>
    <w:rsid w:val="00EE4B1A"/>
    <w:rsid w:val="00EE51BA"/>
    <w:rsid w:val="00EE5B0E"/>
    <w:rsid w:val="00EE5D13"/>
    <w:rsid w:val="00EE6179"/>
    <w:rsid w:val="00EE6793"/>
    <w:rsid w:val="00EE7958"/>
    <w:rsid w:val="00EF04E6"/>
    <w:rsid w:val="00EF0F27"/>
    <w:rsid w:val="00EF2048"/>
    <w:rsid w:val="00EF347B"/>
    <w:rsid w:val="00EF35DA"/>
    <w:rsid w:val="00EF40A5"/>
    <w:rsid w:val="00EF463F"/>
    <w:rsid w:val="00EF5D80"/>
    <w:rsid w:val="00EF62BE"/>
    <w:rsid w:val="00F003F5"/>
    <w:rsid w:val="00F004C4"/>
    <w:rsid w:val="00F01FF7"/>
    <w:rsid w:val="00F033F8"/>
    <w:rsid w:val="00F045B0"/>
    <w:rsid w:val="00F060E5"/>
    <w:rsid w:val="00F063D8"/>
    <w:rsid w:val="00F06C04"/>
    <w:rsid w:val="00F06C48"/>
    <w:rsid w:val="00F10DAB"/>
    <w:rsid w:val="00F114B3"/>
    <w:rsid w:val="00F120BF"/>
    <w:rsid w:val="00F121D3"/>
    <w:rsid w:val="00F12D2A"/>
    <w:rsid w:val="00F12E5F"/>
    <w:rsid w:val="00F1435A"/>
    <w:rsid w:val="00F149EC"/>
    <w:rsid w:val="00F14DD2"/>
    <w:rsid w:val="00F155EE"/>
    <w:rsid w:val="00F16698"/>
    <w:rsid w:val="00F16B1F"/>
    <w:rsid w:val="00F16EF7"/>
    <w:rsid w:val="00F17356"/>
    <w:rsid w:val="00F2025F"/>
    <w:rsid w:val="00F203EC"/>
    <w:rsid w:val="00F22583"/>
    <w:rsid w:val="00F23A3D"/>
    <w:rsid w:val="00F23ACD"/>
    <w:rsid w:val="00F23DE7"/>
    <w:rsid w:val="00F23F04"/>
    <w:rsid w:val="00F25307"/>
    <w:rsid w:val="00F256AC"/>
    <w:rsid w:val="00F26282"/>
    <w:rsid w:val="00F2710E"/>
    <w:rsid w:val="00F30F2D"/>
    <w:rsid w:val="00F3165F"/>
    <w:rsid w:val="00F31FFF"/>
    <w:rsid w:val="00F3442A"/>
    <w:rsid w:val="00F34828"/>
    <w:rsid w:val="00F35D9D"/>
    <w:rsid w:val="00F35FC0"/>
    <w:rsid w:val="00F36512"/>
    <w:rsid w:val="00F36581"/>
    <w:rsid w:val="00F3684D"/>
    <w:rsid w:val="00F3703E"/>
    <w:rsid w:val="00F377FB"/>
    <w:rsid w:val="00F401CA"/>
    <w:rsid w:val="00F4068C"/>
    <w:rsid w:val="00F411BA"/>
    <w:rsid w:val="00F44992"/>
    <w:rsid w:val="00F472DD"/>
    <w:rsid w:val="00F53562"/>
    <w:rsid w:val="00F54AB0"/>
    <w:rsid w:val="00F56C42"/>
    <w:rsid w:val="00F57831"/>
    <w:rsid w:val="00F6267A"/>
    <w:rsid w:val="00F62B06"/>
    <w:rsid w:val="00F62E38"/>
    <w:rsid w:val="00F62FDB"/>
    <w:rsid w:val="00F630BB"/>
    <w:rsid w:val="00F63F57"/>
    <w:rsid w:val="00F644D2"/>
    <w:rsid w:val="00F6477D"/>
    <w:rsid w:val="00F6571F"/>
    <w:rsid w:val="00F65C6A"/>
    <w:rsid w:val="00F66648"/>
    <w:rsid w:val="00F66B13"/>
    <w:rsid w:val="00F677E5"/>
    <w:rsid w:val="00F7066A"/>
    <w:rsid w:val="00F712D2"/>
    <w:rsid w:val="00F717A5"/>
    <w:rsid w:val="00F74737"/>
    <w:rsid w:val="00F74D86"/>
    <w:rsid w:val="00F77078"/>
    <w:rsid w:val="00F775AA"/>
    <w:rsid w:val="00F77EC6"/>
    <w:rsid w:val="00F805FF"/>
    <w:rsid w:val="00F81BFC"/>
    <w:rsid w:val="00F838DF"/>
    <w:rsid w:val="00F83A32"/>
    <w:rsid w:val="00F85B40"/>
    <w:rsid w:val="00F8684A"/>
    <w:rsid w:val="00F91363"/>
    <w:rsid w:val="00F915CB"/>
    <w:rsid w:val="00F91702"/>
    <w:rsid w:val="00F92320"/>
    <w:rsid w:val="00F93055"/>
    <w:rsid w:val="00F93119"/>
    <w:rsid w:val="00F94536"/>
    <w:rsid w:val="00FA0D17"/>
    <w:rsid w:val="00FA0DC6"/>
    <w:rsid w:val="00FA13D0"/>
    <w:rsid w:val="00FA2C7D"/>
    <w:rsid w:val="00FA4033"/>
    <w:rsid w:val="00FA456C"/>
    <w:rsid w:val="00FA6205"/>
    <w:rsid w:val="00FA66A7"/>
    <w:rsid w:val="00FA7EBF"/>
    <w:rsid w:val="00FB0746"/>
    <w:rsid w:val="00FB083E"/>
    <w:rsid w:val="00FB1017"/>
    <w:rsid w:val="00FB23CA"/>
    <w:rsid w:val="00FB2517"/>
    <w:rsid w:val="00FB3872"/>
    <w:rsid w:val="00FB5807"/>
    <w:rsid w:val="00FB6978"/>
    <w:rsid w:val="00FB7813"/>
    <w:rsid w:val="00FB7D2B"/>
    <w:rsid w:val="00FC1D7F"/>
    <w:rsid w:val="00FC2423"/>
    <w:rsid w:val="00FC2751"/>
    <w:rsid w:val="00FC2DA9"/>
    <w:rsid w:val="00FC395A"/>
    <w:rsid w:val="00FC5AE1"/>
    <w:rsid w:val="00FC7459"/>
    <w:rsid w:val="00FC781D"/>
    <w:rsid w:val="00FC7F64"/>
    <w:rsid w:val="00FD0E91"/>
    <w:rsid w:val="00FD17F7"/>
    <w:rsid w:val="00FD1E20"/>
    <w:rsid w:val="00FD2E12"/>
    <w:rsid w:val="00FD3DE1"/>
    <w:rsid w:val="00FD4F2D"/>
    <w:rsid w:val="00FD5918"/>
    <w:rsid w:val="00FD65A9"/>
    <w:rsid w:val="00FD73B7"/>
    <w:rsid w:val="00FE084B"/>
    <w:rsid w:val="00FE0D8F"/>
    <w:rsid w:val="00FE17A5"/>
    <w:rsid w:val="00FE1C3E"/>
    <w:rsid w:val="00FE2D8F"/>
    <w:rsid w:val="00FE403E"/>
    <w:rsid w:val="00FE5025"/>
    <w:rsid w:val="00FE5D00"/>
    <w:rsid w:val="00FE619D"/>
    <w:rsid w:val="00FE6DB3"/>
    <w:rsid w:val="00FF0315"/>
    <w:rsid w:val="00FF078D"/>
    <w:rsid w:val="00FF0C53"/>
    <w:rsid w:val="00FF474B"/>
    <w:rsid w:val="00FF4BEC"/>
    <w:rsid w:val="00FF4CCE"/>
    <w:rsid w:val="00FF4EC6"/>
    <w:rsid w:val="00FF514D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0ADE2"/>
  <w15:chartTrackingRefBased/>
  <w15:docId w15:val="{271449D4-4CBF-4D89-8635-ECEF6746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C7B"/>
    <w:pPr>
      <w:suppressAutoHyphens/>
    </w:pPr>
    <w:rPr>
      <w:sz w:val="32"/>
      <w:lang w:eastAsia="ar-SA"/>
    </w:rPr>
  </w:style>
  <w:style w:type="paragraph" w:styleId="Nagwek1">
    <w:name w:val="heading 1"/>
    <w:aliases w:val=" Znak"/>
    <w:basedOn w:val="Normalny"/>
    <w:next w:val="Normalny"/>
    <w:link w:val="Nagwek1Znak1"/>
    <w:qFormat/>
    <w:pPr>
      <w:keepNext/>
      <w:tabs>
        <w:tab w:val="num" w:pos="0"/>
      </w:tabs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num" w:pos="0"/>
      </w:tabs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pPr>
      <w:keepNext/>
      <w:tabs>
        <w:tab w:val="num" w:pos="0"/>
      </w:tabs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tabs>
        <w:tab w:val="num" w:pos="0"/>
      </w:tabs>
      <w:jc w:val="center"/>
      <w:outlineLvl w:val="3"/>
    </w:pPr>
    <w:rPr>
      <w:rFonts w:ascii="Tahoma" w:hAnsi="Tahoma" w:cs="Tahoma"/>
      <w:b/>
      <w:bCs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pPr>
      <w:tabs>
        <w:tab w:val="num" w:pos="0"/>
      </w:tabs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num" w:pos="0"/>
      </w:tabs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pPr>
      <w:keepNext/>
      <w:tabs>
        <w:tab w:val="num" w:pos="0"/>
      </w:tabs>
      <w:outlineLvl w:val="6"/>
    </w:pPr>
    <w:rPr>
      <w:rFonts w:ascii="Tahoma" w:hAnsi="Tahoma" w:cs="Tahoma"/>
      <w:b/>
      <w:bCs/>
      <w:sz w:val="22"/>
      <w:szCs w:val="24"/>
    </w:rPr>
  </w:style>
  <w:style w:type="paragraph" w:styleId="Nagwek8">
    <w:name w:val="heading 8"/>
    <w:basedOn w:val="Normalny"/>
    <w:next w:val="Normalny"/>
    <w:link w:val="Nagwek8Znak"/>
    <w:qFormat/>
    <w:pPr>
      <w:keepNext/>
      <w:tabs>
        <w:tab w:val="num" w:pos="0"/>
      </w:tabs>
      <w:spacing w:before="60" w:after="60"/>
      <w:jc w:val="center"/>
      <w:outlineLvl w:val="7"/>
    </w:pPr>
    <w:rPr>
      <w:b/>
      <w:bCs/>
      <w:sz w:val="18"/>
    </w:rPr>
  </w:style>
  <w:style w:type="paragraph" w:styleId="Nagwek9">
    <w:name w:val="heading 9"/>
    <w:basedOn w:val="Normalny"/>
    <w:next w:val="Normalny"/>
    <w:qFormat/>
    <w:rsid w:val="0067656C"/>
    <w:pPr>
      <w:keepNext/>
      <w:widowControl w:val="0"/>
      <w:suppressAutoHyphens w:val="0"/>
      <w:outlineLvl w:val="8"/>
    </w:pPr>
    <w:rPr>
      <w:b/>
      <w:i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  <w:sz w:val="16"/>
    </w:rPr>
  </w:style>
  <w:style w:type="character" w:customStyle="1" w:styleId="WW8Num3z0">
    <w:name w:val="WW8Num3z0"/>
    <w:rPr>
      <w:rFonts w:ascii="Wingdings" w:hAnsi="Wingdings"/>
      <w:sz w:val="16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Wingdings" w:hAnsi="Wingdings"/>
      <w:sz w:val="16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8z0">
    <w:name w:val="WW8Num8z0"/>
    <w:rPr>
      <w:rFonts w:ascii="Wingdings" w:hAnsi="Wingdings"/>
      <w:sz w:val="16"/>
    </w:rPr>
  </w:style>
  <w:style w:type="character" w:customStyle="1" w:styleId="WW8Num9z0">
    <w:name w:val="WW8Num9z0"/>
    <w:rPr>
      <w:rFonts w:ascii="Wingdings" w:hAnsi="Wingdings"/>
      <w:sz w:val="16"/>
    </w:rPr>
  </w:style>
  <w:style w:type="character" w:customStyle="1" w:styleId="WW8Num10z0">
    <w:name w:val="WW8Num10z0"/>
    <w:rPr>
      <w:rFonts w:ascii="Wingdings" w:hAnsi="Wingdings"/>
      <w:sz w:val="16"/>
    </w:rPr>
  </w:style>
  <w:style w:type="character" w:customStyle="1" w:styleId="WW8Num11z0">
    <w:name w:val="WW8Num11z0"/>
    <w:rPr>
      <w:rFonts w:ascii="Wingdings" w:hAnsi="Wingdings"/>
      <w:sz w:val="16"/>
    </w:rPr>
  </w:style>
  <w:style w:type="character" w:customStyle="1" w:styleId="WW8Num12z0">
    <w:name w:val="WW8Num12z0"/>
    <w:rPr>
      <w:rFonts w:ascii="Times New" w:hAnsi="Times New"/>
      <w:b w:val="0"/>
      <w:i w:val="0"/>
      <w:sz w:val="24"/>
    </w:rPr>
  </w:style>
  <w:style w:type="character" w:customStyle="1" w:styleId="WW8Num13z0">
    <w:name w:val="WW8Num13z0"/>
    <w:rPr>
      <w:rFonts w:ascii="Wingdings" w:hAnsi="Wingdings"/>
      <w:sz w:val="16"/>
    </w:rPr>
  </w:style>
  <w:style w:type="character" w:customStyle="1" w:styleId="WW8Num14z0">
    <w:name w:val="WW8Num14z0"/>
    <w:rPr>
      <w:rFonts w:ascii="Times New" w:hAnsi="Times New"/>
      <w:b w:val="0"/>
      <w:i w:val="0"/>
      <w:sz w:val="24"/>
    </w:rPr>
  </w:style>
  <w:style w:type="character" w:customStyle="1" w:styleId="WW8Num15z0">
    <w:name w:val="WW8Num15z0"/>
    <w:rPr>
      <w:rFonts w:ascii="Wingdings" w:hAnsi="Wingdings"/>
      <w:sz w:val="16"/>
    </w:rPr>
  </w:style>
  <w:style w:type="character" w:customStyle="1" w:styleId="WW8Num16z0">
    <w:name w:val="WW8Num16z0"/>
    <w:rPr>
      <w:rFonts w:ascii="Wingdings" w:hAnsi="Wingdings"/>
      <w:sz w:val="16"/>
    </w:rPr>
  </w:style>
  <w:style w:type="character" w:customStyle="1" w:styleId="WW8Num17z0">
    <w:name w:val="WW8Num17z0"/>
    <w:rPr>
      <w:rFonts w:ascii="Wingdings" w:hAnsi="Wingdings"/>
      <w:sz w:val="16"/>
    </w:rPr>
  </w:style>
  <w:style w:type="character" w:customStyle="1" w:styleId="WW8Num18z0">
    <w:name w:val="WW8Num18z0"/>
    <w:rPr>
      <w:rFonts w:ascii="Wingdings" w:hAnsi="Wingdings"/>
      <w:sz w:val="16"/>
    </w:rPr>
  </w:style>
  <w:style w:type="character" w:customStyle="1" w:styleId="WW8Num19z0">
    <w:name w:val="WW8Num19z0"/>
    <w:rPr>
      <w:rFonts w:ascii="Wingdings" w:hAnsi="Wingdings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8Num4z0">
    <w:name w:val="WW8Num4z0"/>
    <w:rPr>
      <w:rFonts w:ascii="Wingdings" w:hAnsi="Wingdings"/>
      <w:sz w:val="16"/>
    </w:rPr>
  </w:style>
  <w:style w:type="character" w:customStyle="1" w:styleId="WW8Num20z0">
    <w:name w:val="WW8Num20z0"/>
    <w:rPr>
      <w:rFonts w:ascii="Wingdings" w:hAnsi="Wingdings"/>
      <w:sz w:val="16"/>
    </w:rPr>
  </w:style>
  <w:style w:type="character" w:customStyle="1" w:styleId="WW8Num21z0">
    <w:name w:val="WW8Num21z0"/>
    <w:rPr>
      <w:rFonts w:ascii="Wingdings" w:hAnsi="Wingdings"/>
      <w:sz w:val="16"/>
    </w:rPr>
  </w:style>
  <w:style w:type="character" w:customStyle="1" w:styleId="WW-Absatz-Standardschriftart111111111111111">
    <w:name w:val="WW-Absatz-Standardschriftart111111111111111"/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6z0">
    <w:name w:val="WW8Num26z0"/>
    <w:rPr>
      <w:rFonts w:ascii="Times New" w:hAnsi="Times New"/>
      <w:b w:val="0"/>
      <w:i w:val="0"/>
      <w:sz w:val="24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Times New" w:hAnsi="Times New"/>
      <w:b w:val="0"/>
      <w:i w:val="0"/>
      <w:sz w:val="24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8z0">
    <w:name w:val="WW8Num38z0"/>
    <w:rPr>
      <w:b w:val="0"/>
      <w:i w:val="0"/>
      <w:sz w:val="28"/>
    </w:rPr>
  </w:style>
  <w:style w:type="character" w:customStyle="1" w:styleId="WW8Num39z0">
    <w:name w:val="WW8Num39z0"/>
    <w:rPr>
      <w:rFonts w:ascii="Times New" w:hAnsi="Times New"/>
      <w:b w:val="0"/>
      <w:i w:val="0"/>
      <w:sz w:val="24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Times New" w:hAnsi="Times New"/>
      <w:b w:val="0"/>
      <w:i w:val="0"/>
      <w:sz w:val="24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4z3">
    <w:name w:val="WW8Num44z3"/>
    <w:rPr>
      <w:rFonts w:ascii="Symbol" w:hAnsi="Symbol"/>
    </w:rPr>
  </w:style>
  <w:style w:type="character" w:customStyle="1" w:styleId="WW8Num48z0">
    <w:name w:val="WW8Num48z0"/>
    <w:rPr>
      <w:rFonts w:ascii="Wingdings" w:hAnsi="Wingdings"/>
      <w:sz w:val="16"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WW8Num51z0">
    <w:name w:val="WW8Num51z0"/>
    <w:rPr>
      <w:position w:val="0"/>
      <w:sz w:val="24"/>
      <w:vertAlign w:val="baseline"/>
    </w:rPr>
  </w:style>
  <w:style w:type="character" w:customStyle="1" w:styleId="WW8Num52z0">
    <w:name w:val="WW8Num52z0"/>
    <w:rPr>
      <w:rFonts w:ascii="Wingdings" w:hAnsi="Wingdings"/>
      <w:sz w:val="16"/>
    </w:rPr>
  </w:style>
  <w:style w:type="character" w:customStyle="1" w:styleId="WW8Num52z1">
    <w:name w:val="WW8Num52z1"/>
    <w:rPr>
      <w:rFonts w:ascii="Courier New" w:hAnsi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Symbol" w:hAnsi="Symbol"/>
      <w:sz w:val="20"/>
    </w:rPr>
  </w:style>
  <w:style w:type="character" w:customStyle="1" w:styleId="WW8Num53z1">
    <w:name w:val="WW8Num53z1"/>
    <w:rPr>
      <w:rFonts w:ascii="Courier New" w:hAnsi="Courier New"/>
    </w:rPr>
  </w:style>
  <w:style w:type="character" w:customStyle="1" w:styleId="WW8Num53z2">
    <w:name w:val="WW8Num53z2"/>
    <w:rPr>
      <w:rFonts w:ascii="Wingdings" w:hAnsi="Wingdings"/>
    </w:rPr>
  </w:style>
  <w:style w:type="character" w:customStyle="1" w:styleId="WW8Num53z3">
    <w:name w:val="WW8Num53z3"/>
    <w:rPr>
      <w:rFonts w:ascii="Symbol" w:hAnsi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58z3">
    <w:name w:val="WW8Num58z3"/>
    <w:rPr>
      <w:rFonts w:ascii="Symbol" w:hAnsi="Symbol"/>
    </w:rPr>
  </w:style>
  <w:style w:type="character" w:customStyle="1" w:styleId="WW8Num62z0">
    <w:name w:val="WW8Num62z0"/>
    <w:rPr>
      <w:rFonts w:ascii="Symbol" w:hAnsi="Symbo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/>
    </w:rPr>
  </w:style>
  <w:style w:type="character" w:customStyle="1" w:styleId="WW8Num65z0">
    <w:name w:val="WW8Num65z0"/>
    <w:rPr>
      <w:rFonts w:ascii="Symbol" w:hAnsi="Symbol"/>
    </w:rPr>
  </w:style>
  <w:style w:type="character" w:customStyle="1" w:styleId="WW8Num67z0">
    <w:name w:val="WW8Num67z0"/>
    <w:rPr>
      <w:rFonts w:ascii="Wingdings" w:hAnsi="Wingdings"/>
      <w:sz w:val="16"/>
    </w:rPr>
  </w:style>
  <w:style w:type="character" w:customStyle="1" w:styleId="WW8Num67z1">
    <w:name w:val="WW8Num67z1"/>
    <w:rPr>
      <w:rFonts w:ascii="Courier New" w:hAnsi="Courier New"/>
    </w:rPr>
  </w:style>
  <w:style w:type="character" w:customStyle="1" w:styleId="WW8Num67z2">
    <w:name w:val="WW8Num67z2"/>
    <w:rPr>
      <w:rFonts w:ascii="Wingdings" w:hAnsi="Wingdings"/>
    </w:rPr>
  </w:style>
  <w:style w:type="character" w:customStyle="1" w:styleId="WW8Num67z3">
    <w:name w:val="WW8Num67z3"/>
    <w:rPr>
      <w:rFonts w:ascii="Symbol" w:hAnsi="Symbol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9z0">
    <w:name w:val="WW8Num69z0"/>
    <w:rPr>
      <w:b w:val="0"/>
      <w:i w:val="0"/>
      <w:sz w:val="28"/>
    </w:rPr>
  </w:style>
  <w:style w:type="character" w:customStyle="1" w:styleId="WW8Num70z0">
    <w:name w:val="WW8Num70z0"/>
    <w:rPr>
      <w:rFonts w:ascii="Times New" w:hAnsi="Times New"/>
      <w:b w:val="0"/>
      <w:i w:val="0"/>
      <w:sz w:val="24"/>
    </w:rPr>
  </w:style>
  <w:style w:type="character" w:customStyle="1" w:styleId="WW8Num75z0">
    <w:name w:val="WW8Num75z0"/>
    <w:rPr>
      <w:rFonts w:ascii="Wingdings" w:hAnsi="Wingdings"/>
      <w:sz w:val="16"/>
    </w:rPr>
  </w:style>
  <w:style w:type="character" w:customStyle="1" w:styleId="WW8Num75z1">
    <w:name w:val="WW8Num75z1"/>
    <w:rPr>
      <w:rFonts w:ascii="Courier New" w:hAnsi="Courier New"/>
    </w:rPr>
  </w:style>
  <w:style w:type="character" w:customStyle="1" w:styleId="WW8Num75z2">
    <w:name w:val="WW8Num75z2"/>
    <w:rPr>
      <w:rFonts w:ascii="Wingdings" w:hAnsi="Wingdings"/>
    </w:rPr>
  </w:style>
  <w:style w:type="character" w:customStyle="1" w:styleId="WW8Num75z3">
    <w:name w:val="WW8Num75z3"/>
    <w:rPr>
      <w:rFonts w:ascii="Symbol" w:hAnsi="Symbol"/>
    </w:rPr>
  </w:style>
  <w:style w:type="character" w:customStyle="1" w:styleId="WW8Num77z0">
    <w:name w:val="WW8Num77z0"/>
    <w:rPr>
      <w:rFonts w:ascii="Times New" w:hAnsi="Times New"/>
      <w:b w:val="0"/>
      <w:i w:val="0"/>
      <w:sz w:val="24"/>
    </w:rPr>
  </w:style>
  <w:style w:type="character" w:customStyle="1" w:styleId="WW8Num78z0">
    <w:name w:val="WW8Num78z0"/>
    <w:rPr>
      <w:rFonts w:ascii="Wingdings" w:hAnsi="Wingdings"/>
      <w:sz w:val="16"/>
    </w:rPr>
  </w:style>
  <w:style w:type="character" w:customStyle="1" w:styleId="WW8Num78z1">
    <w:name w:val="WW8Num78z1"/>
    <w:rPr>
      <w:rFonts w:ascii="Courier New" w:hAnsi="Courier New"/>
    </w:rPr>
  </w:style>
  <w:style w:type="character" w:customStyle="1" w:styleId="WW8Num78z2">
    <w:name w:val="WW8Num78z2"/>
    <w:rPr>
      <w:rFonts w:ascii="Wingdings" w:hAnsi="Wingdings"/>
    </w:rPr>
  </w:style>
  <w:style w:type="character" w:customStyle="1" w:styleId="WW8Num78z3">
    <w:name w:val="WW8Num78z3"/>
    <w:rPr>
      <w:rFonts w:ascii="Symbol" w:hAnsi="Symbol"/>
    </w:rPr>
  </w:style>
  <w:style w:type="character" w:customStyle="1" w:styleId="WW8Num79z0">
    <w:name w:val="WW8Num79z0"/>
    <w:rPr>
      <w:rFonts w:ascii="Symbol" w:hAnsi="Symbol"/>
    </w:rPr>
  </w:style>
  <w:style w:type="character" w:customStyle="1" w:styleId="WW8Num81z0">
    <w:name w:val="WW8Num81z0"/>
    <w:rPr>
      <w:rFonts w:ascii="Symbol" w:hAnsi="Symbol"/>
    </w:rPr>
  </w:style>
  <w:style w:type="character" w:customStyle="1" w:styleId="WW8Num83z0">
    <w:name w:val="WW8Num83z0"/>
    <w:rPr>
      <w:rFonts w:ascii="Symbol" w:hAnsi="Symbol"/>
    </w:rPr>
  </w:style>
  <w:style w:type="character" w:customStyle="1" w:styleId="WW8Num86z0">
    <w:name w:val="WW8Num86z0"/>
    <w:rPr>
      <w:b w:val="0"/>
      <w:i w:val="0"/>
      <w:sz w:val="28"/>
    </w:rPr>
  </w:style>
  <w:style w:type="character" w:customStyle="1" w:styleId="WW8Num88z0">
    <w:name w:val="WW8Num88z0"/>
    <w:rPr>
      <w:rFonts w:ascii="Times New" w:hAnsi="Times New"/>
      <w:b w:val="0"/>
      <w:i w:val="0"/>
      <w:sz w:val="24"/>
    </w:rPr>
  </w:style>
  <w:style w:type="character" w:customStyle="1" w:styleId="WW8Num90z0">
    <w:name w:val="WW8Num90z0"/>
    <w:rPr>
      <w:rFonts w:ascii="Wingdings" w:hAnsi="Wingdings"/>
      <w:sz w:val="16"/>
    </w:rPr>
  </w:style>
  <w:style w:type="character" w:customStyle="1" w:styleId="WW8Num90z1">
    <w:name w:val="WW8Num90z1"/>
    <w:rPr>
      <w:rFonts w:ascii="Courier New" w:hAnsi="Courier New"/>
    </w:rPr>
  </w:style>
  <w:style w:type="character" w:customStyle="1" w:styleId="WW8Num90z2">
    <w:name w:val="WW8Num90z2"/>
    <w:rPr>
      <w:rFonts w:ascii="Wingdings" w:hAnsi="Wingdings"/>
    </w:rPr>
  </w:style>
  <w:style w:type="character" w:customStyle="1" w:styleId="WW8Num90z3">
    <w:name w:val="WW8Num90z3"/>
    <w:rPr>
      <w:rFonts w:ascii="Symbol" w:hAnsi="Symbol"/>
    </w:rPr>
  </w:style>
  <w:style w:type="character" w:customStyle="1" w:styleId="WW8Num91z0">
    <w:name w:val="WW8Num91z0"/>
    <w:rPr>
      <w:rFonts w:ascii="Times New" w:hAnsi="Times New"/>
      <w:b w:val="0"/>
      <w:i w:val="0"/>
      <w:sz w:val="24"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/>
    </w:rPr>
  </w:style>
  <w:style w:type="character" w:customStyle="1" w:styleId="WW8Num93z0">
    <w:name w:val="WW8Num93z0"/>
    <w:rPr>
      <w:rFonts w:ascii="Times New" w:hAnsi="Times New"/>
      <w:b w:val="0"/>
      <w:i w:val="0"/>
      <w:sz w:val="24"/>
    </w:rPr>
  </w:style>
  <w:style w:type="character" w:customStyle="1" w:styleId="WW8Num100z0">
    <w:name w:val="WW8Num100z0"/>
    <w:rPr>
      <w:rFonts w:ascii="Times New" w:hAnsi="Times New"/>
      <w:b w:val="0"/>
      <w:i w:val="0"/>
      <w:sz w:val="24"/>
    </w:rPr>
  </w:style>
  <w:style w:type="character" w:customStyle="1" w:styleId="WW8Num101z0">
    <w:name w:val="WW8Num101z0"/>
    <w:rPr>
      <w:b w:val="0"/>
      <w:i w:val="0"/>
      <w:sz w:val="28"/>
    </w:rPr>
  </w:style>
  <w:style w:type="character" w:customStyle="1" w:styleId="WW8Num102z0">
    <w:name w:val="WW8Num102z0"/>
    <w:rPr>
      <w:rFonts w:ascii="Times New" w:hAnsi="Times New"/>
      <w:b w:val="0"/>
      <w:i w:val="0"/>
      <w:sz w:val="24"/>
    </w:rPr>
  </w:style>
  <w:style w:type="character" w:customStyle="1" w:styleId="WW8Num105z0">
    <w:name w:val="WW8Num105z0"/>
    <w:rPr>
      <w:rFonts w:ascii="Times New" w:hAnsi="Times New"/>
      <w:b w:val="0"/>
      <w:i w:val="0"/>
      <w:sz w:val="24"/>
    </w:rPr>
  </w:style>
  <w:style w:type="character" w:customStyle="1" w:styleId="WW8Num110z0">
    <w:name w:val="WW8Num110z0"/>
    <w:rPr>
      <w:b/>
    </w:rPr>
  </w:style>
  <w:style w:type="character" w:customStyle="1" w:styleId="WW8Num112z0">
    <w:name w:val="WW8Num112z0"/>
    <w:rPr>
      <w:rFonts w:ascii="Times New" w:hAnsi="Times New"/>
      <w:b w:val="0"/>
      <w:i w:val="0"/>
      <w:sz w:val="24"/>
    </w:rPr>
  </w:style>
  <w:style w:type="character" w:customStyle="1" w:styleId="WW8Num116z0">
    <w:name w:val="WW8Num116z0"/>
    <w:rPr>
      <w:rFonts w:ascii="Times New" w:hAnsi="Times New"/>
      <w:b w:val="0"/>
      <w:i w:val="0"/>
      <w:sz w:val="24"/>
    </w:rPr>
  </w:style>
  <w:style w:type="character" w:customStyle="1" w:styleId="WW8Num120z0">
    <w:name w:val="WW8Num120z0"/>
    <w:rPr>
      <w:rFonts w:ascii="Symbol" w:hAnsi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/>
    </w:rPr>
  </w:style>
  <w:style w:type="character" w:customStyle="1" w:styleId="WW8Num121z0">
    <w:name w:val="WW8Num121z0"/>
    <w:rPr>
      <w:rFonts w:ascii="Times New" w:hAnsi="Times New"/>
      <w:b w:val="0"/>
      <w:i w:val="0"/>
      <w:sz w:val="24"/>
    </w:rPr>
  </w:style>
  <w:style w:type="character" w:customStyle="1" w:styleId="WW8Num123z0">
    <w:name w:val="WW8Num123z0"/>
    <w:rPr>
      <w:rFonts w:ascii="Symbol" w:hAnsi="Symbol"/>
    </w:rPr>
  </w:style>
  <w:style w:type="character" w:customStyle="1" w:styleId="WW8Num124z0">
    <w:name w:val="WW8Num124z0"/>
    <w:rPr>
      <w:rFonts w:ascii="Times New" w:hAnsi="Times New"/>
      <w:b w:val="0"/>
      <w:i w:val="0"/>
      <w:sz w:val="24"/>
    </w:rPr>
  </w:style>
  <w:style w:type="character" w:customStyle="1" w:styleId="WW8Num126z0">
    <w:name w:val="WW8Num126z0"/>
    <w:rPr>
      <w:rFonts w:ascii="Times New" w:hAnsi="Times New"/>
      <w:b w:val="0"/>
      <w:i w:val="0"/>
      <w:sz w:val="24"/>
    </w:rPr>
  </w:style>
  <w:style w:type="character" w:customStyle="1" w:styleId="WW8Num137z0">
    <w:name w:val="WW8Num137z0"/>
    <w:rPr>
      <w:rFonts w:ascii="Symbol" w:eastAsia="Times New Roman" w:hAnsi="Symbol" w:cs="Times New Roman"/>
    </w:rPr>
  </w:style>
  <w:style w:type="character" w:customStyle="1" w:styleId="WW8Num137z1">
    <w:name w:val="WW8Num137z1"/>
    <w:rPr>
      <w:rFonts w:ascii="Courier New" w:hAnsi="Courier New"/>
    </w:rPr>
  </w:style>
  <w:style w:type="character" w:customStyle="1" w:styleId="WW8Num137z2">
    <w:name w:val="WW8Num137z2"/>
    <w:rPr>
      <w:rFonts w:ascii="Wingdings" w:hAnsi="Wingdings"/>
    </w:rPr>
  </w:style>
  <w:style w:type="character" w:customStyle="1" w:styleId="WW8Num137z3">
    <w:name w:val="WW8Num137z3"/>
    <w:rPr>
      <w:rFonts w:ascii="Symbol" w:hAnsi="Symbol"/>
    </w:rPr>
  </w:style>
  <w:style w:type="character" w:customStyle="1" w:styleId="WW8Num140z0">
    <w:name w:val="WW8Num140z0"/>
    <w:rPr>
      <w:rFonts w:ascii="Wingdings" w:hAnsi="Wingdings"/>
      <w:sz w:val="16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1z0">
    <w:name w:val="WW8Num141z0"/>
    <w:rPr>
      <w:rFonts w:ascii="Wingdings" w:hAnsi="Wingdings"/>
      <w:sz w:val="16"/>
    </w:rPr>
  </w:style>
  <w:style w:type="character" w:customStyle="1" w:styleId="WW8Num141z1">
    <w:name w:val="WW8Num141z1"/>
    <w:rPr>
      <w:rFonts w:ascii="Courier New" w:hAnsi="Courier New"/>
    </w:rPr>
  </w:style>
  <w:style w:type="character" w:customStyle="1" w:styleId="WW8Num141z2">
    <w:name w:val="WW8Num141z2"/>
    <w:rPr>
      <w:rFonts w:ascii="Wingdings" w:hAnsi="Wingdings"/>
    </w:rPr>
  </w:style>
  <w:style w:type="character" w:customStyle="1" w:styleId="WW8Num141z3">
    <w:name w:val="WW8Num141z3"/>
    <w:rPr>
      <w:rFonts w:ascii="Symbol" w:hAnsi="Symbol"/>
    </w:rPr>
  </w:style>
  <w:style w:type="character" w:customStyle="1" w:styleId="WW8Num144z0">
    <w:name w:val="WW8Num144z0"/>
    <w:rPr>
      <w:rFonts w:ascii="Symbol" w:hAnsi="Symbol"/>
    </w:rPr>
  </w:style>
  <w:style w:type="character" w:customStyle="1" w:styleId="WW8Num145z0">
    <w:name w:val="WW8Num145z0"/>
    <w:rPr>
      <w:rFonts w:ascii="Wingdings" w:hAnsi="Wingdings"/>
      <w:sz w:val="16"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6z0">
    <w:name w:val="WW8Num146z0"/>
    <w:rPr>
      <w:rFonts w:ascii="Times New Roman" w:hAnsi="Times New Roman"/>
    </w:rPr>
  </w:style>
  <w:style w:type="character" w:customStyle="1" w:styleId="WW8Num149z0">
    <w:name w:val="WW8Num149z0"/>
    <w:rPr>
      <w:rFonts w:ascii="Symbol" w:hAnsi="Symbol"/>
    </w:rPr>
  </w:style>
  <w:style w:type="character" w:customStyle="1" w:styleId="WW8Num150z0">
    <w:name w:val="WW8Num150z0"/>
    <w:rPr>
      <w:rFonts w:ascii="Times New" w:hAnsi="Times New"/>
      <w:b w:val="0"/>
      <w:i w:val="0"/>
      <w:sz w:val="24"/>
    </w:rPr>
  </w:style>
  <w:style w:type="character" w:customStyle="1" w:styleId="WW8Num152z0">
    <w:name w:val="WW8Num152z0"/>
    <w:rPr>
      <w:rFonts w:ascii="Symbol" w:hAnsi="Symbol"/>
    </w:rPr>
  </w:style>
  <w:style w:type="character" w:customStyle="1" w:styleId="WW8Num154z0">
    <w:name w:val="WW8Num154z0"/>
    <w:rPr>
      <w:b/>
    </w:rPr>
  </w:style>
  <w:style w:type="character" w:customStyle="1" w:styleId="WW8Num158z0">
    <w:name w:val="WW8Num158z0"/>
    <w:rPr>
      <w:rFonts w:ascii="Wingdings" w:hAnsi="Wingdings"/>
      <w:sz w:val="16"/>
    </w:rPr>
  </w:style>
  <w:style w:type="character" w:customStyle="1" w:styleId="WW8Num158z1">
    <w:name w:val="WW8Num158z1"/>
    <w:rPr>
      <w:rFonts w:ascii="Courier New" w:hAnsi="Courier New"/>
    </w:rPr>
  </w:style>
  <w:style w:type="character" w:customStyle="1" w:styleId="WW8Num158z2">
    <w:name w:val="WW8Num158z2"/>
    <w:rPr>
      <w:rFonts w:ascii="Wingdings" w:hAnsi="Wingdings"/>
    </w:rPr>
  </w:style>
  <w:style w:type="character" w:customStyle="1" w:styleId="WW8Num158z3">
    <w:name w:val="WW8Num158z3"/>
    <w:rPr>
      <w:rFonts w:ascii="Symbol" w:hAnsi="Symbol"/>
    </w:rPr>
  </w:style>
  <w:style w:type="character" w:customStyle="1" w:styleId="WW8Num159z0">
    <w:name w:val="WW8Num159z0"/>
    <w:rPr>
      <w:rFonts w:ascii="Times New Roman" w:hAnsi="Times New Roman"/>
    </w:rPr>
  </w:style>
  <w:style w:type="character" w:customStyle="1" w:styleId="WW8Num160z0">
    <w:name w:val="WW8Num160z0"/>
    <w:rPr>
      <w:rFonts w:ascii="Symbol" w:hAnsi="Symbol"/>
    </w:rPr>
  </w:style>
  <w:style w:type="character" w:customStyle="1" w:styleId="WW8Num165z0">
    <w:name w:val="WW8Num165z0"/>
    <w:rPr>
      <w:rFonts w:ascii="Times New" w:hAnsi="Times New"/>
      <w:b w:val="0"/>
      <w:i w:val="0"/>
      <w:sz w:val="24"/>
    </w:rPr>
  </w:style>
  <w:style w:type="character" w:customStyle="1" w:styleId="WW8Num166z0">
    <w:name w:val="WW8Num166z0"/>
    <w:rPr>
      <w:rFonts w:ascii="Times New" w:hAnsi="Times New"/>
      <w:b w:val="0"/>
      <w:i w:val="0"/>
      <w:sz w:val="24"/>
    </w:rPr>
  </w:style>
  <w:style w:type="character" w:customStyle="1" w:styleId="WW8Num167z0">
    <w:name w:val="WW8Num167z0"/>
    <w:rPr>
      <w:rFonts w:ascii="Times New" w:hAnsi="Times New"/>
      <w:b w:val="0"/>
      <w:i w:val="0"/>
      <w:sz w:val="24"/>
    </w:rPr>
  </w:style>
  <w:style w:type="character" w:customStyle="1" w:styleId="WW8Num171z0">
    <w:name w:val="WW8Num171z0"/>
    <w:rPr>
      <w:rFonts w:ascii="Times New" w:hAnsi="Times New"/>
      <w:b w:val="0"/>
      <w:i w:val="0"/>
      <w:sz w:val="24"/>
    </w:rPr>
  </w:style>
  <w:style w:type="character" w:customStyle="1" w:styleId="WW8Num172z0">
    <w:name w:val="WW8Num172z0"/>
    <w:rPr>
      <w:rFonts w:ascii="Symbol" w:hAnsi="Symbol"/>
    </w:rPr>
  </w:style>
  <w:style w:type="character" w:customStyle="1" w:styleId="WW8Num173z0">
    <w:name w:val="WW8Num173z0"/>
    <w:rPr>
      <w:rFonts w:ascii="Symbol" w:hAnsi="Symbol"/>
    </w:rPr>
  </w:style>
  <w:style w:type="character" w:customStyle="1" w:styleId="WW8Num175z0">
    <w:name w:val="WW8Num175z0"/>
    <w:rPr>
      <w:rFonts w:ascii="Symbol" w:hAnsi="Symbol"/>
    </w:rPr>
  </w:style>
  <w:style w:type="character" w:customStyle="1" w:styleId="WW8Num179z0">
    <w:name w:val="WW8Num179z0"/>
    <w:rPr>
      <w:position w:val="0"/>
      <w:sz w:val="24"/>
      <w:vertAlign w:val="baseline"/>
    </w:rPr>
  </w:style>
  <w:style w:type="character" w:customStyle="1" w:styleId="WW8Num182z0">
    <w:name w:val="WW8Num182z0"/>
    <w:rPr>
      <w:rFonts w:ascii="Times New" w:hAnsi="Times New"/>
      <w:b w:val="0"/>
      <w:i w:val="0"/>
      <w:sz w:val="24"/>
    </w:rPr>
  </w:style>
  <w:style w:type="character" w:customStyle="1" w:styleId="WW8Num185z0">
    <w:name w:val="WW8Num185z0"/>
    <w:rPr>
      <w:rFonts w:ascii="Wingdings" w:hAnsi="Wingdings"/>
      <w:sz w:val="16"/>
    </w:rPr>
  </w:style>
  <w:style w:type="character" w:customStyle="1" w:styleId="WW8Num185z1">
    <w:name w:val="WW8Num185z1"/>
    <w:rPr>
      <w:rFonts w:ascii="Times New Roman" w:eastAsia="Times New Roman" w:hAnsi="Times New Roman" w:cs="Times New Roman"/>
    </w:rPr>
  </w:style>
  <w:style w:type="character" w:customStyle="1" w:styleId="WW8Num185z2">
    <w:name w:val="WW8Num185z2"/>
    <w:rPr>
      <w:rFonts w:ascii="Symbol" w:eastAsia="Times New Roman" w:hAnsi="Symbol" w:cs="Times New Roman"/>
    </w:rPr>
  </w:style>
  <w:style w:type="character" w:customStyle="1" w:styleId="WW8Num185z3">
    <w:name w:val="WW8Num185z3"/>
    <w:rPr>
      <w:rFonts w:ascii="Symbol" w:hAnsi="Symbol"/>
    </w:rPr>
  </w:style>
  <w:style w:type="character" w:customStyle="1" w:styleId="WW8Num185z4">
    <w:name w:val="WW8Num185z4"/>
    <w:rPr>
      <w:rFonts w:ascii="Courier New" w:hAnsi="Courier New"/>
    </w:rPr>
  </w:style>
  <w:style w:type="character" w:customStyle="1" w:styleId="WW8Num185z5">
    <w:name w:val="WW8Num185z5"/>
    <w:rPr>
      <w:rFonts w:ascii="Wingdings" w:hAnsi="Wingdings"/>
    </w:rPr>
  </w:style>
  <w:style w:type="character" w:customStyle="1" w:styleId="WW8Num187z0">
    <w:name w:val="WW8Num187z0"/>
    <w:rPr>
      <w:rFonts w:ascii="Times New" w:hAnsi="Times New"/>
      <w:b w:val="0"/>
      <w:i w:val="0"/>
      <w:sz w:val="24"/>
    </w:rPr>
  </w:style>
  <w:style w:type="character" w:customStyle="1" w:styleId="WW8Num188z0">
    <w:name w:val="WW8Num188z0"/>
    <w:rPr>
      <w:rFonts w:ascii="Times New" w:hAnsi="Times New"/>
      <w:b w:val="0"/>
      <w:i w:val="0"/>
      <w:sz w:val="24"/>
    </w:rPr>
  </w:style>
  <w:style w:type="character" w:customStyle="1" w:styleId="WW8Num189z0">
    <w:name w:val="WW8Num189z0"/>
    <w:rPr>
      <w:rFonts w:ascii="Symbol" w:hAnsi="Symbol"/>
    </w:rPr>
  </w:style>
  <w:style w:type="character" w:customStyle="1" w:styleId="WW8Num190z0">
    <w:name w:val="WW8Num190z0"/>
    <w:rPr>
      <w:rFonts w:ascii="Times New" w:hAnsi="Times New"/>
      <w:b w:val="0"/>
      <w:i w:val="0"/>
      <w:sz w:val="24"/>
    </w:rPr>
  </w:style>
  <w:style w:type="character" w:customStyle="1" w:styleId="WW8Num191z0">
    <w:name w:val="WW8Num191z0"/>
    <w:rPr>
      <w:rFonts w:ascii="Symbol" w:hAnsi="Symbol"/>
    </w:rPr>
  </w:style>
  <w:style w:type="character" w:customStyle="1" w:styleId="WW8Num193z0">
    <w:name w:val="WW8Num193z0"/>
    <w:rPr>
      <w:rFonts w:ascii="Symbol" w:hAnsi="Symbol"/>
    </w:rPr>
  </w:style>
  <w:style w:type="character" w:customStyle="1" w:styleId="WW8Num194z0">
    <w:name w:val="WW8Num194z0"/>
    <w:rPr>
      <w:rFonts w:ascii="Times New" w:hAnsi="Times New"/>
      <w:b/>
      <w:i w:val="0"/>
      <w:sz w:val="24"/>
    </w:rPr>
  </w:style>
  <w:style w:type="character" w:customStyle="1" w:styleId="WW8Num195z0">
    <w:name w:val="WW8Num195z0"/>
    <w:rPr>
      <w:rFonts w:ascii="Symbol" w:hAnsi="Symbol"/>
    </w:rPr>
  </w:style>
  <w:style w:type="character" w:customStyle="1" w:styleId="WW8Num195z1">
    <w:name w:val="WW8Num195z1"/>
    <w:rPr>
      <w:rFonts w:ascii="Courier New" w:hAnsi="Courier New" w:cs="Courier New"/>
    </w:rPr>
  </w:style>
  <w:style w:type="character" w:customStyle="1" w:styleId="WW8Num195z2">
    <w:name w:val="WW8Num195z2"/>
    <w:rPr>
      <w:rFonts w:ascii="Wingdings" w:hAnsi="Wingdings"/>
    </w:rPr>
  </w:style>
  <w:style w:type="character" w:customStyle="1" w:styleId="WW8Num196z0">
    <w:name w:val="WW8Num196z0"/>
    <w:rPr>
      <w:rFonts w:ascii="Wingdings" w:hAnsi="Wingdings"/>
      <w:sz w:val="16"/>
    </w:rPr>
  </w:style>
  <w:style w:type="character" w:customStyle="1" w:styleId="WW8Num196z1">
    <w:name w:val="WW8Num196z1"/>
    <w:rPr>
      <w:rFonts w:ascii="Courier New" w:hAnsi="Courier New"/>
    </w:rPr>
  </w:style>
  <w:style w:type="character" w:customStyle="1" w:styleId="WW8Num196z2">
    <w:name w:val="WW8Num196z2"/>
    <w:rPr>
      <w:rFonts w:ascii="Wingdings" w:hAnsi="Wingdings"/>
    </w:rPr>
  </w:style>
  <w:style w:type="character" w:customStyle="1" w:styleId="WW8Num196z3">
    <w:name w:val="WW8Num196z3"/>
    <w:rPr>
      <w:rFonts w:ascii="Symbol" w:hAnsi="Symbol"/>
    </w:rPr>
  </w:style>
  <w:style w:type="character" w:customStyle="1" w:styleId="WW8Num198z0">
    <w:name w:val="WW8Num198z0"/>
    <w:rPr>
      <w:rFonts w:ascii="Symbol" w:hAnsi="Symbol"/>
    </w:rPr>
  </w:style>
  <w:style w:type="character" w:customStyle="1" w:styleId="WW8Num198z1">
    <w:name w:val="WW8Num198z1"/>
    <w:rPr>
      <w:rFonts w:ascii="Courier New" w:hAnsi="Courier New"/>
    </w:rPr>
  </w:style>
  <w:style w:type="character" w:customStyle="1" w:styleId="WW8Num198z2">
    <w:name w:val="WW8Num198z2"/>
    <w:rPr>
      <w:rFonts w:ascii="Wingdings" w:hAnsi="Wingdings"/>
    </w:rPr>
  </w:style>
  <w:style w:type="character" w:customStyle="1" w:styleId="WW8Num199z0">
    <w:name w:val="WW8Num199z0"/>
    <w:rPr>
      <w:b/>
      <w:i/>
    </w:rPr>
  </w:style>
  <w:style w:type="character" w:customStyle="1" w:styleId="WW8Num200z0">
    <w:name w:val="WW8Num200z0"/>
    <w:rPr>
      <w:rFonts w:ascii="Wingdings" w:hAnsi="Wingdings"/>
      <w:sz w:val="16"/>
    </w:rPr>
  </w:style>
  <w:style w:type="character" w:customStyle="1" w:styleId="WW8Num200z1">
    <w:name w:val="WW8Num200z1"/>
    <w:rPr>
      <w:rFonts w:ascii="Courier New" w:hAnsi="Courier New"/>
    </w:rPr>
  </w:style>
  <w:style w:type="character" w:customStyle="1" w:styleId="WW8Num200z2">
    <w:name w:val="WW8Num200z2"/>
    <w:rPr>
      <w:rFonts w:ascii="Wingdings" w:hAnsi="Wingdings"/>
    </w:rPr>
  </w:style>
  <w:style w:type="character" w:customStyle="1" w:styleId="WW8Num200z3">
    <w:name w:val="WW8Num200z3"/>
    <w:rPr>
      <w:rFonts w:ascii="Symbol" w:hAnsi="Symbol"/>
    </w:rPr>
  </w:style>
  <w:style w:type="character" w:customStyle="1" w:styleId="WW8Num202z0">
    <w:name w:val="WW8Num202z0"/>
    <w:rPr>
      <w:rFonts w:ascii="Wingdings" w:hAnsi="Wingdings"/>
      <w:sz w:val="16"/>
    </w:rPr>
  </w:style>
  <w:style w:type="character" w:customStyle="1" w:styleId="WW8Num202z1">
    <w:name w:val="WW8Num202z1"/>
    <w:rPr>
      <w:rFonts w:ascii="Courier New" w:hAnsi="Courier New"/>
    </w:rPr>
  </w:style>
  <w:style w:type="character" w:customStyle="1" w:styleId="WW8Num202z2">
    <w:name w:val="WW8Num202z2"/>
    <w:rPr>
      <w:rFonts w:ascii="Wingdings" w:hAnsi="Wingdings"/>
    </w:rPr>
  </w:style>
  <w:style w:type="character" w:customStyle="1" w:styleId="WW8Num202z3">
    <w:name w:val="WW8Num202z3"/>
    <w:rPr>
      <w:rFonts w:ascii="Symbol" w:hAnsi="Symbol"/>
    </w:rPr>
  </w:style>
  <w:style w:type="character" w:customStyle="1" w:styleId="WW8Num205z0">
    <w:name w:val="WW8Num205z0"/>
    <w:rPr>
      <w:rFonts w:ascii="Symbol" w:hAnsi="Symbol"/>
    </w:rPr>
  </w:style>
  <w:style w:type="character" w:customStyle="1" w:styleId="WW8Num208z0">
    <w:name w:val="WW8Num208z0"/>
    <w:rPr>
      <w:rFonts w:ascii="Wingdings" w:hAnsi="Wingdings"/>
    </w:rPr>
  </w:style>
  <w:style w:type="character" w:customStyle="1" w:styleId="WW8Num208z1">
    <w:name w:val="WW8Num208z1"/>
    <w:rPr>
      <w:rFonts w:ascii="Courier New" w:hAnsi="Courier New"/>
    </w:rPr>
  </w:style>
  <w:style w:type="character" w:customStyle="1" w:styleId="WW8Num208z3">
    <w:name w:val="WW8Num208z3"/>
    <w:rPr>
      <w:rFonts w:ascii="Symbol" w:hAnsi="Symbol"/>
    </w:rPr>
  </w:style>
  <w:style w:type="character" w:customStyle="1" w:styleId="WW8Num209z0">
    <w:name w:val="WW8Num209z0"/>
    <w:rPr>
      <w:rFonts w:ascii="Symbol" w:hAnsi="Symbol"/>
    </w:rPr>
  </w:style>
  <w:style w:type="character" w:customStyle="1" w:styleId="WW8Num213z0">
    <w:name w:val="WW8Num213z0"/>
    <w:rPr>
      <w:rFonts w:ascii="Times New" w:hAnsi="Times New"/>
      <w:b w:val="0"/>
      <w:i w:val="0"/>
      <w:sz w:val="24"/>
    </w:rPr>
  </w:style>
  <w:style w:type="character" w:customStyle="1" w:styleId="WW8Num214z0">
    <w:name w:val="WW8Num214z0"/>
    <w:rPr>
      <w:rFonts w:ascii="Symbol" w:hAnsi="Symbol"/>
    </w:rPr>
  </w:style>
  <w:style w:type="character" w:customStyle="1" w:styleId="WW8Num217z0">
    <w:name w:val="WW8Num217z0"/>
    <w:rPr>
      <w:rFonts w:ascii="Times New" w:hAnsi="Times New"/>
      <w:b w:val="0"/>
      <w:i w:val="0"/>
      <w:sz w:val="24"/>
    </w:rPr>
  </w:style>
  <w:style w:type="character" w:customStyle="1" w:styleId="WW8Num219z0">
    <w:name w:val="WW8Num219z0"/>
    <w:rPr>
      <w:rFonts w:ascii="Wingdings" w:hAnsi="Wingdings"/>
    </w:rPr>
  </w:style>
  <w:style w:type="character" w:customStyle="1" w:styleId="WW8Num219z1">
    <w:name w:val="WW8Num219z1"/>
    <w:rPr>
      <w:rFonts w:ascii="Courier New" w:hAnsi="Courier New" w:cs="Courier New"/>
    </w:rPr>
  </w:style>
  <w:style w:type="character" w:customStyle="1" w:styleId="WW8Num219z3">
    <w:name w:val="WW8Num219z3"/>
    <w:rPr>
      <w:rFonts w:ascii="Symbol" w:hAnsi="Symbol"/>
    </w:rPr>
  </w:style>
  <w:style w:type="character" w:customStyle="1" w:styleId="WW8Num221z0">
    <w:name w:val="WW8Num221z0"/>
    <w:rPr>
      <w:b w:val="0"/>
      <w:i w:val="0"/>
      <w:sz w:val="28"/>
    </w:rPr>
  </w:style>
  <w:style w:type="character" w:customStyle="1" w:styleId="WW8Num222z0">
    <w:name w:val="WW8Num222z0"/>
    <w:rPr>
      <w:rFonts w:ascii="Times New Roman" w:hAnsi="Times New Roman"/>
    </w:rPr>
  </w:style>
  <w:style w:type="character" w:customStyle="1" w:styleId="WW8Num224z0">
    <w:name w:val="WW8Num224z0"/>
    <w:rPr>
      <w:rFonts w:ascii="Wingdings" w:hAnsi="Wingdings"/>
      <w:sz w:val="16"/>
    </w:rPr>
  </w:style>
  <w:style w:type="character" w:customStyle="1" w:styleId="WW8Num224z1">
    <w:name w:val="WW8Num224z1"/>
    <w:rPr>
      <w:rFonts w:ascii="Courier New" w:hAnsi="Courier New"/>
    </w:rPr>
  </w:style>
  <w:style w:type="character" w:customStyle="1" w:styleId="WW8Num224z2">
    <w:name w:val="WW8Num224z2"/>
    <w:rPr>
      <w:rFonts w:ascii="Wingdings" w:hAnsi="Wingdings"/>
    </w:rPr>
  </w:style>
  <w:style w:type="character" w:customStyle="1" w:styleId="WW8Num224z3">
    <w:name w:val="WW8Num224z3"/>
    <w:rPr>
      <w:rFonts w:ascii="Symbol" w:hAnsi="Symbol"/>
    </w:rPr>
  </w:style>
  <w:style w:type="character" w:customStyle="1" w:styleId="WW8Num225z0">
    <w:name w:val="WW8Num225z0"/>
    <w:rPr>
      <w:rFonts w:ascii="Times New Roman" w:eastAsia="Times New Roman" w:hAnsi="Times New Roman" w:cs="Times New Roman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5z3">
    <w:name w:val="WW8Num225z3"/>
    <w:rPr>
      <w:rFonts w:ascii="Symbol" w:hAnsi="Symbol"/>
    </w:rPr>
  </w:style>
  <w:style w:type="character" w:customStyle="1" w:styleId="WW8Num226z0">
    <w:name w:val="WW8Num226z0"/>
    <w:rPr>
      <w:rFonts w:ascii="Wingdings" w:hAnsi="Wingdings"/>
      <w:sz w:val="16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9z0">
    <w:name w:val="WW8Num229z0"/>
    <w:rPr>
      <w:rFonts w:ascii="Symbol" w:hAnsi="Symbol"/>
    </w:rPr>
  </w:style>
  <w:style w:type="character" w:customStyle="1" w:styleId="WW8Num232z0">
    <w:name w:val="WW8Num232z0"/>
    <w:rPr>
      <w:rFonts w:ascii="Symbol" w:hAnsi="Symbol"/>
    </w:rPr>
  </w:style>
  <w:style w:type="character" w:customStyle="1" w:styleId="WW8Num232z1">
    <w:name w:val="WW8Num232z1"/>
    <w:rPr>
      <w:rFonts w:ascii="Courier New" w:hAnsi="Courier New"/>
    </w:rPr>
  </w:style>
  <w:style w:type="character" w:customStyle="1" w:styleId="WW8Num232z2">
    <w:name w:val="WW8Num232z2"/>
    <w:rPr>
      <w:rFonts w:ascii="Wingdings" w:hAnsi="Wingdings"/>
    </w:rPr>
  </w:style>
  <w:style w:type="character" w:customStyle="1" w:styleId="WW8Num236z0">
    <w:name w:val="WW8Num236z0"/>
    <w:rPr>
      <w:rFonts w:ascii="Times New" w:hAnsi="Times New"/>
      <w:b w:val="0"/>
      <w:i w:val="0"/>
      <w:sz w:val="24"/>
    </w:rPr>
  </w:style>
  <w:style w:type="character" w:customStyle="1" w:styleId="WW8Num238z0">
    <w:name w:val="WW8Num238z0"/>
    <w:rPr>
      <w:b/>
    </w:rPr>
  </w:style>
  <w:style w:type="character" w:customStyle="1" w:styleId="WW8Num240z0">
    <w:name w:val="WW8Num240z0"/>
    <w:rPr>
      <w:rFonts w:ascii="Symbol" w:hAnsi="Symbol"/>
    </w:rPr>
  </w:style>
  <w:style w:type="character" w:customStyle="1" w:styleId="WW8Num241z0">
    <w:name w:val="WW8Num241z0"/>
    <w:rPr>
      <w:rFonts w:ascii="Symbol" w:hAnsi="Symbol"/>
    </w:rPr>
  </w:style>
  <w:style w:type="character" w:customStyle="1" w:styleId="WW8Num242z0">
    <w:name w:val="WW8Num242z0"/>
    <w:rPr>
      <w:rFonts w:ascii="Times New" w:hAnsi="Times New"/>
      <w:b w:val="0"/>
      <w:i w:val="0"/>
      <w:sz w:val="24"/>
    </w:rPr>
  </w:style>
  <w:style w:type="character" w:customStyle="1" w:styleId="WW8Num245z0">
    <w:name w:val="WW8Num245z0"/>
    <w:rPr>
      <w:rFonts w:ascii="Times New" w:hAnsi="Times New"/>
      <w:b w:val="0"/>
      <w:i w:val="0"/>
      <w:sz w:val="24"/>
    </w:rPr>
  </w:style>
  <w:style w:type="character" w:customStyle="1" w:styleId="WW8Num248z0">
    <w:name w:val="WW8Num248z0"/>
    <w:rPr>
      <w:rFonts w:ascii="Wingdings" w:hAnsi="Wingdings"/>
      <w:sz w:val="16"/>
    </w:rPr>
  </w:style>
  <w:style w:type="character" w:customStyle="1" w:styleId="WW8Num248z1">
    <w:name w:val="WW8Num248z1"/>
    <w:rPr>
      <w:rFonts w:ascii="Courier New" w:hAnsi="Courier New"/>
    </w:rPr>
  </w:style>
  <w:style w:type="character" w:customStyle="1" w:styleId="WW8Num248z2">
    <w:name w:val="WW8Num248z2"/>
    <w:rPr>
      <w:rFonts w:ascii="Wingdings" w:hAnsi="Wingdings"/>
    </w:rPr>
  </w:style>
  <w:style w:type="character" w:customStyle="1" w:styleId="WW8Num248z3">
    <w:name w:val="WW8Num248z3"/>
    <w:rPr>
      <w:rFonts w:ascii="Symbol" w:hAnsi="Symbol"/>
    </w:rPr>
  </w:style>
  <w:style w:type="character" w:customStyle="1" w:styleId="WW8Num249z0">
    <w:name w:val="WW8Num249z0"/>
    <w:rPr>
      <w:rFonts w:ascii="Symbol" w:hAnsi="Symbol"/>
    </w:rPr>
  </w:style>
  <w:style w:type="character" w:customStyle="1" w:styleId="WW8Num250z0">
    <w:name w:val="WW8Num250z0"/>
    <w:rPr>
      <w:rFonts w:ascii="Times New" w:hAnsi="Times New"/>
      <w:b w:val="0"/>
      <w:i w:val="0"/>
      <w:sz w:val="24"/>
    </w:rPr>
  </w:style>
  <w:style w:type="character" w:customStyle="1" w:styleId="WW8Num254z0">
    <w:name w:val="WW8Num254z0"/>
    <w:rPr>
      <w:rFonts w:ascii="Times New Roman" w:hAnsi="Times New Roman"/>
    </w:rPr>
  </w:style>
  <w:style w:type="character" w:customStyle="1" w:styleId="WW8Num257z0">
    <w:name w:val="WW8Num257z0"/>
    <w:rPr>
      <w:rFonts w:ascii="Wingdings" w:hAnsi="Wingdings"/>
      <w:sz w:val="16"/>
    </w:rPr>
  </w:style>
  <w:style w:type="character" w:customStyle="1" w:styleId="WW8Num257z1">
    <w:name w:val="WW8Num257z1"/>
    <w:rPr>
      <w:rFonts w:ascii="Courier New" w:hAnsi="Courier New"/>
    </w:rPr>
  </w:style>
  <w:style w:type="character" w:customStyle="1" w:styleId="WW8Num257z2">
    <w:name w:val="WW8Num257z2"/>
    <w:rPr>
      <w:rFonts w:ascii="Wingdings" w:hAnsi="Wingdings"/>
    </w:rPr>
  </w:style>
  <w:style w:type="character" w:customStyle="1" w:styleId="WW8Num257z3">
    <w:name w:val="WW8Num257z3"/>
    <w:rPr>
      <w:rFonts w:ascii="Symbol" w:hAnsi="Symbol"/>
    </w:rPr>
  </w:style>
  <w:style w:type="character" w:customStyle="1" w:styleId="WW8NumSt55z0">
    <w:name w:val="WW8NumSt55z0"/>
    <w:rPr>
      <w:rFonts w:ascii="Times New" w:hAnsi="Times New"/>
      <w:b w:val="0"/>
      <w:i w:val="0"/>
      <w:sz w:val="24"/>
    </w:rPr>
  </w:style>
  <w:style w:type="character" w:customStyle="1" w:styleId="WW8NumSt61z0">
    <w:name w:val="WW8NumSt61z0"/>
    <w:rPr>
      <w:rFonts w:ascii="Times New" w:hAnsi="Times New"/>
      <w:b w:val="0"/>
      <w:i w:val="0"/>
      <w:sz w:val="24"/>
    </w:rPr>
  </w:style>
  <w:style w:type="character" w:customStyle="1" w:styleId="WW8NumSt82z0">
    <w:name w:val="WW8NumSt82z0"/>
    <w:rPr>
      <w:rFonts w:ascii="Times New" w:hAnsi="Times New"/>
      <w:b w:val="0"/>
      <w:i w:val="0"/>
      <w:sz w:val="24"/>
    </w:rPr>
  </w:style>
  <w:style w:type="character" w:customStyle="1" w:styleId="WW8NumSt85z0">
    <w:name w:val="WW8NumSt85z0"/>
    <w:rPr>
      <w:rFonts w:ascii="Times New" w:hAnsi="Times New"/>
      <w:b w:val="0"/>
      <w:i w:val="0"/>
      <w:sz w:val="24"/>
    </w:rPr>
  </w:style>
  <w:style w:type="character" w:customStyle="1" w:styleId="WW8NumSt96z0">
    <w:name w:val="WW8NumSt96z0"/>
    <w:rPr>
      <w:b w:val="0"/>
      <w:i w:val="0"/>
      <w:sz w:val="28"/>
    </w:rPr>
  </w:style>
  <w:style w:type="character" w:customStyle="1" w:styleId="WW8NumSt98z0">
    <w:name w:val="WW8NumSt98z0"/>
    <w:rPr>
      <w:b w:val="0"/>
      <w:i w:val="0"/>
      <w:sz w:val="28"/>
    </w:rPr>
  </w:style>
  <w:style w:type="character" w:customStyle="1" w:styleId="WW8NumSt102z0">
    <w:name w:val="WW8NumSt102z0"/>
    <w:rPr>
      <w:b w:val="0"/>
      <w:i w:val="0"/>
      <w:sz w:val="28"/>
    </w:rPr>
  </w:style>
  <w:style w:type="character" w:customStyle="1" w:styleId="WW8NumSt104z0">
    <w:name w:val="WW8NumSt104z0"/>
    <w:rPr>
      <w:b w:val="0"/>
      <w:i w:val="0"/>
      <w:sz w:val="28"/>
    </w:rPr>
  </w:style>
  <w:style w:type="character" w:customStyle="1" w:styleId="WW8NumSt107z0">
    <w:name w:val="WW8NumSt107z0"/>
    <w:rPr>
      <w:rFonts w:ascii="Times New" w:hAnsi="Times New"/>
      <w:b w:val="0"/>
      <w:i w:val="0"/>
      <w:sz w:val="24"/>
    </w:rPr>
  </w:style>
  <w:style w:type="character" w:customStyle="1" w:styleId="WW8NumSt108z0">
    <w:name w:val="WW8NumSt108z0"/>
    <w:rPr>
      <w:rFonts w:ascii="Symbol" w:hAnsi="Symbol"/>
    </w:rPr>
  </w:style>
  <w:style w:type="character" w:customStyle="1" w:styleId="WW8NumSt129z0">
    <w:name w:val="WW8NumSt129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wykytekst1">
    <w:name w:val="Zwykły tekst1"/>
    <w:basedOn w:val="Normalny"/>
    <w:rPr>
      <w:rFonts w:ascii="Courier New" w:hAnsi="Courier New"/>
      <w:sz w:val="20"/>
    </w:rPr>
  </w:style>
  <w:style w:type="paragraph" w:styleId="Stopka">
    <w:name w:val="footer"/>
    <w:aliases w:val=" Znak2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Wyliczkreska">
    <w:name w:val="Wylicz_kreska"/>
    <w:basedOn w:val="Normalny"/>
    <w:pPr>
      <w:spacing w:line="360" w:lineRule="auto"/>
      <w:ind w:left="720" w:hanging="180"/>
    </w:pPr>
    <w:rPr>
      <w:sz w:val="24"/>
      <w:lang w:val="en-US"/>
    </w:rPr>
  </w:style>
  <w:style w:type="paragraph" w:customStyle="1" w:styleId="Tekstcofnity">
    <w:name w:val="Tekst_cofnięty"/>
    <w:basedOn w:val="Wyliczkreska"/>
    <w:pPr>
      <w:ind w:left="540" w:firstLine="0"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pPr>
      <w:jc w:val="right"/>
    </w:pPr>
    <w:rPr>
      <w:rFonts w:ascii="Tahoma" w:hAnsi="Tahoma" w:cs="Tahoma"/>
      <w:sz w:val="24"/>
    </w:rPr>
  </w:style>
  <w:style w:type="paragraph" w:styleId="Tekstpodstawowywcity">
    <w:name w:val="Body Text Indent"/>
    <w:basedOn w:val="Normalny"/>
    <w:link w:val="TekstpodstawowywcityZnak"/>
    <w:pPr>
      <w:widowControl w:val="0"/>
      <w:autoSpaceDE w:val="0"/>
      <w:ind w:left="360"/>
    </w:pPr>
    <w:rPr>
      <w:sz w:val="18"/>
    </w:rPr>
  </w:style>
  <w:style w:type="paragraph" w:customStyle="1" w:styleId="Tekstpodstawowywcity21">
    <w:name w:val="Tekst podstawowy wcięty 21"/>
    <w:basedOn w:val="Normalny"/>
    <w:pPr>
      <w:widowControl w:val="0"/>
      <w:autoSpaceDE w:val="0"/>
      <w:ind w:left="794" w:hanging="141"/>
    </w:pPr>
    <w:rPr>
      <w:sz w:val="18"/>
    </w:rPr>
  </w:style>
  <w:style w:type="paragraph" w:customStyle="1" w:styleId="Tekstpodstawowywcity31">
    <w:name w:val="Tekst podstawowy wcięty 31"/>
    <w:basedOn w:val="Normalny"/>
    <w:pPr>
      <w:widowControl w:val="0"/>
      <w:autoSpaceDE w:val="0"/>
      <w:ind w:left="653"/>
    </w:pPr>
    <w:rPr>
      <w:sz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Tekstpodstawowy211">
    <w:name w:val="WW-Tekst podstawowy 211"/>
    <w:basedOn w:val="Normalny"/>
    <w:rPr>
      <w:b/>
      <w:sz w:val="24"/>
    </w:rPr>
  </w:style>
  <w:style w:type="paragraph" w:styleId="Mapadokumentu">
    <w:name w:val="Document Map"/>
    <w:basedOn w:val="Normalny"/>
    <w:semiHidden/>
    <w:rsid w:val="00471234"/>
    <w:pPr>
      <w:shd w:val="clear" w:color="auto" w:fill="000080"/>
    </w:pPr>
    <w:rPr>
      <w:rFonts w:ascii="Tahoma" w:hAnsi="Tahoma" w:cs="Tahoma"/>
      <w:sz w:val="20"/>
    </w:rPr>
  </w:style>
  <w:style w:type="paragraph" w:styleId="Tekstpodstawowy2">
    <w:name w:val="Body Text 2"/>
    <w:basedOn w:val="Normalny"/>
    <w:link w:val="Tekstpodstawowy2Znak"/>
    <w:rsid w:val="00AD416A"/>
    <w:pPr>
      <w:spacing w:after="120" w:line="480" w:lineRule="auto"/>
    </w:pPr>
  </w:style>
  <w:style w:type="paragraph" w:styleId="Zwykytekst">
    <w:name w:val="Plain Text"/>
    <w:basedOn w:val="Normalny"/>
    <w:link w:val="ZwykytekstZnak"/>
    <w:rsid w:val="00AD416A"/>
    <w:pPr>
      <w:suppressAutoHyphens w:val="0"/>
    </w:pPr>
    <w:rPr>
      <w:rFonts w:ascii="Courier New" w:hAnsi="Courier New"/>
      <w:sz w:val="20"/>
      <w:lang w:eastAsia="pl-PL"/>
    </w:rPr>
  </w:style>
  <w:style w:type="table" w:styleId="Tabela-Siatka">
    <w:name w:val="Table Grid"/>
    <w:basedOn w:val="Standardowy"/>
    <w:rsid w:val="00AD4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wykytekst">
    <w:name w:val="WW-Zwykły tekst"/>
    <w:basedOn w:val="Normalny"/>
    <w:rsid w:val="00AD416A"/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rsid w:val="0067656C"/>
    <w:pPr>
      <w:widowControl w:val="0"/>
      <w:suppressAutoHyphens w:val="0"/>
      <w:ind w:left="426"/>
    </w:pPr>
    <w:rPr>
      <w:sz w:val="24"/>
      <w:lang w:eastAsia="pl-PL"/>
    </w:rPr>
  </w:style>
  <w:style w:type="paragraph" w:styleId="Tytu0">
    <w:name w:val="Title"/>
    <w:basedOn w:val="Normalny"/>
    <w:qFormat/>
    <w:rsid w:val="0067656C"/>
    <w:pPr>
      <w:widowControl w:val="0"/>
      <w:suppressAutoHyphens w:val="0"/>
      <w:jc w:val="center"/>
    </w:pPr>
    <w:rPr>
      <w:b/>
      <w:sz w:val="40"/>
      <w:lang w:eastAsia="pl-PL"/>
    </w:rPr>
  </w:style>
  <w:style w:type="paragraph" w:styleId="Tekstpodstawowywcity3">
    <w:name w:val="Body Text Indent 3"/>
    <w:basedOn w:val="Normalny"/>
    <w:link w:val="Tekstpodstawowywcity3Znak"/>
    <w:rsid w:val="0067656C"/>
    <w:pPr>
      <w:widowControl w:val="0"/>
      <w:suppressAutoHyphens w:val="0"/>
      <w:ind w:left="851"/>
    </w:pPr>
    <w:rPr>
      <w:sz w:val="24"/>
      <w:lang w:eastAsia="pl-PL"/>
    </w:rPr>
  </w:style>
  <w:style w:type="paragraph" w:styleId="Tekstpodstawowy3">
    <w:name w:val="Body Text 3"/>
    <w:basedOn w:val="Normalny"/>
    <w:rsid w:val="0067656C"/>
    <w:pPr>
      <w:widowControl w:val="0"/>
      <w:suppressAutoHyphens w:val="0"/>
    </w:pPr>
    <w:rPr>
      <w:i/>
      <w:sz w:val="24"/>
      <w:lang w:eastAsia="pl-PL"/>
    </w:rPr>
  </w:style>
  <w:style w:type="paragraph" w:customStyle="1" w:styleId="Skrconyadreszwrotny">
    <w:name w:val="Skrócony adres zwrotny"/>
    <w:basedOn w:val="Normalny"/>
    <w:rsid w:val="0067656C"/>
    <w:pPr>
      <w:suppressAutoHyphens w:val="0"/>
    </w:pPr>
    <w:rPr>
      <w:sz w:val="28"/>
      <w:lang w:eastAsia="pl-PL"/>
    </w:rPr>
  </w:style>
  <w:style w:type="paragraph" w:customStyle="1" w:styleId="Tekstpodstawowy22">
    <w:name w:val="Tekst podstawowy 22"/>
    <w:basedOn w:val="Normalny"/>
    <w:rsid w:val="0067656C"/>
    <w:pPr>
      <w:widowControl w:val="0"/>
      <w:jc w:val="both"/>
    </w:pPr>
    <w:rPr>
      <w:sz w:val="24"/>
    </w:rPr>
  </w:style>
  <w:style w:type="paragraph" w:styleId="Podtytu">
    <w:name w:val="Subtitle"/>
    <w:basedOn w:val="Normalny"/>
    <w:qFormat/>
    <w:rsid w:val="0067656C"/>
    <w:pPr>
      <w:widowControl w:val="0"/>
      <w:suppressAutoHyphens w:val="0"/>
      <w:autoSpaceDE w:val="0"/>
      <w:autoSpaceDN w:val="0"/>
      <w:adjustRightInd w:val="0"/>
    </w:pPr>
    <w:rPr>
      <w:b/>
      <w:bCs/>
      <w:color w:val="000000"/>
      <w:sz w:val="24"/>
      <w:szCs w:val="22"/>
      <w:lang w:eastAsia="pl-PL"/>
    </w:rPr>
  </w:style>
  <w:style w:type="paragraph" w:styleId="Tekstblokowy">
    <w:name w:val="Block Text"/>
    <w:basedOn w:val="Normalny"/>
    <w:rsid w:val="0067656C"/>
    <w:pPr>
      <w:suppressAutoHyphens w:val="0"/>
      <w:ind w:left="360" w:right="-113" w:hanging="360"/>
      <w:jc w:val="both"/>
    </w:pPr>
    <w:rPr>
      <w:rFonts w:ascii="Arial" w:hAnsi="Arial"/>
      <w:sz w:val="22"/>
      <w:lang w:eastAsia="pl-PL"/>
    </w:rPr>
  </w:style>
  <w:style w:type="paragraph" w:styleId="NormalnyWeb">
    <w:name w:val="Normal (Web)"/>
    <w:aliases w:val="Normalny (Web) Znak Znak Znak,Normalny (Web) Znak Znak"/>
    <w:basedOn w:val="Normalny"/>
    <w:link w:val="NormalnyWebZnak"/>
    <w:rsid w:val="0067656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Hipercze">
    <w:name w:val="Hyperlink"/>
    <w:rsid w:val="0067656C"/>
    <w:rPr>
      <w:color w:val="0000FF"/>
      <w:u w:val="single"/>
    </w:rPr>
  </w:style>
  <w:style w:type="paragraph" w:customStyle="1" w:styleId="WW-Tekstpodstawowy2">
    <w:name w:val="WW-Tekst podstawowy 2"/>
    <w:basedOn w:val="Normalny"/>
    <w:rsid w:val="0067656C"/>
    <w:pPr>
      <w:jc w:val="both"/>
    </w:pPr>
    <w:rPr>
      <w:sz w:val="28"/>
      <w:lang w:eastAsia="pl-PL"/>
    </w:rPr>
  </w:style>
  <w:style w:type="paragraph" w:customStyle="1" w:styleId="Tytutabeli">
    <w:name w:val="Tytuł tabeli"/>
    <w:basedOn w:val="Zawartotabeli"/>
    <w:rsid w:val="0067656C"/>
    <w:pPr>
      <w:widowControl w:val="0"/>
      <w:spacing w:after="120"/>
      <w:jc w:val="center"/>
    </w:pPr>
    <w:rPr>
      <w:rFonts w:eastAsia="HG Mincho Light J"/>
      <w:b/>
      <w:color w:val="000000"/>
      <w:sz w:val="24"/>
      <w:lang w:eastAsia="pl-PL"/>
    </w:rPr>
  </w:style>
  <w:style w:type="paragraph" w:customStyle="1" w:styleId="xl26">
    <w:name w:val="xl26"/>
    <w:basedOn w:val="Normalny"/>
    <w:rsid w:val="0067656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WW-Listawypunktowana">
    <w:name w:val="WW-Lista wypunktowana"/>
    <w:basedOn w:val="Normalny"/>
    <w:rsid w:val="0067656C"/>
    <w:pPr>
      <w:widowControl w:val="0"/>
      <w:ind w:left="283" w:hanging="283"/>
      <w:jc w:val="both"/>
    </w:pPr>
    <w:rPr>
      <w:sz w:val="20"/>
      <w:lang w:eastAsia="pl-PL"/>
    </w:rPr>
  </w:style>
  <w:style w:type="paragraph" w:customStyle="1" w:styleId="WW-Tekstpodstawowy3">
    <w:name w:val="WW-Tekst podstawowy 3"/>
    <w:basedOn w:val="Normalny"/>
    <w:rsid w:val="0067656C"/>
    <w:pPr>
      <w:jc w:val="both"/>
    </w:pPr>
    <w:rPr>
      <w:sz w:val="24"/>
      <w:lang w:eastAsia="pl-PL"/>
    </w:rPr>
  </w:style>
  <w:style w:type="paragraph" w:customStyle="1" w:styleId="Tekstpodstawowywcity22">
    <w:name w:val="Tekst podstawowy wcięty 22"/>
    <w:basedOn w:val="Normalny"/>
    <w:rsid w:val="0067656C"/>
    <w:pPr>
      <w:ind w:left="360"/>
      <w:jc w:val="both"/>
    </w:pPr>
    <w:rPr>
      <w:sz w:val="24"/>
      <w:szCs w:val="24"/>
    </w:rPr>
  </w:style>
  <w:style w:type="paragraph" w:customStyle="1" w:styleId="western">
    <w:name w:val="western"/>
    <w:basedOn w:val="Normalny"/>
    <w:rsid w:val="0067656C"/>
    <w:pPr>
      <w:suppressAutoHyphens w:val="0"/>
      <w:spacing w:before="280" w:after="280"/>
    </w:pPr>
    <w:rPr>
      <w:sz w:val="28"/>
      <w:szCs w:val="28"/>
    </w:rPr>
  </w:style>
  <w:style w:type="paragraph" w:customStyle="1" w:styleId="Tekstpodstawowy220">
    <w:name w:val="Tekst podstawowy 22"/>
    <w:basedOn w:val="Normalny"/>
    <w:rsid w:val="0067656C"/>
    <w:pPr>
      <w:tabs>
        <w:tab w:val="left" w:pos="720"/>
      </w:tabs>
      <w:jc w:val="both"/>
    </w:pPr>
    <w:rPr>
      <w:b/>
      <w:sz w:val="24"/>
      <w:szCs w:val="24"/>
    </w:rPr>
  </w:style>
  <w:style w:type="character" w:customStyle="1" w:styleId="akapitdomyslny">
    <w:name w:val="akapitdomyslny"/>
    <w:rsid w:val="0067656C"/>
    <w:rPr>
      <w:sz w:val="20"/>
      <w:szCs w:val="20"/>
    </w:rPr>
  </w:style>
  <w:style w:type="paragraph" w:customStyle="1" w:styleId="ust">
    <w:name w:val="ust"/>
    <w:rsid w:val="0067656C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rsid w:val="0067656C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WW8Num24z0">
    <w:name w:val="WW8Num24z0"/>
    <w:rsid w:val="0067656C"/>
    <w:rPr>
      <w:b w:val="0"/>
      <w:i w:val="0"/>
    </w:rPr>
  </w:style>
  <w:style w:type="character" w:customStyle="1" w:styleId="WW8Num25z0">
    <w:name w:val="WW8Num25z0"/>
    <w:rsid w:val="0067656C"/>
    <w:rPr>
      <w:b w:val="0"/>
      <w:i w:val="0"/>
    </w:rPr>
  </w:style>
  <w:style w:type="character" w:customStyle="1" w:styleId="WW8Num27z3">
    <w:name w:val="WW8Num27z3"/>
    <w:rsid w:val="0067656C"/>
    <w:rPr>
      <w:rFonts w:ascii="Times New Roman" w:hAnsi="Times New Roman"/>
    </w:rPr>
  </w:style>
  <w:style w:type="character" w:customStyle="1" w:styleId="WW8Num31z0">
    <w:name w:val="WW8Num31z0"/>
    <w:rsid w:val="0067656C"/>
    <w:rPr>
      <w:rFonts w:ascii="Tahoma" w:hAnsi="Tahoma"/>
      <w:b/>
    </w:rPr>
  </w:style>
  <w:style w:type="character" w:customStyle="1" w:styleId="WW8Num44z0">
    <w:name w:val="WW8Num44z0"/>
    <w:rsid w:val="0067656C"/>
    <w:rPr>
      <w:rFonts w:ascii="Arial" w:hAnsi="Arial" w:cs="Times New Roman"/>
      <w:sz w:val="22"/>
    </w:rPr>
  </w:style>
  <w:style w:type="character" w:customStyle="1" w:styleId="WW8Num47z0">
    <w:name w:val="WW8Num47z0"/>
    <w:rsid w:val="0067656C"/>
    <w:rPr>
      <w:rFonts w:ascii="Arial" w:hAnsi="Arial" w:cs="Times New Roman"/>
    </w:rPr>
  </w:style>
  <w:style w:type="character" w:customStyle="1" w:styleId="WW8Num50z0">
    <w:name w:val="WW8Num50z0"/>
    <w:rsid w:val="0067656C"/>
    <w:rPr>
      <w:rFonts w:ascii="Wingdings" w:hAnsi="Wingdings"/>
    </w:rPr>
  </w:style>
  <w:style w:type="character" w:customStyle="1" w:styleId="WW8Num50z1">
    <w:name w:val="WW8Num50z1"/>
    <w:rsid w:val="0067656C"/>
    <w:rPr>
      <w:rFonts w:ascii="Courier New" w:hAnsi="Courier New"/>
    </w:rPr>
  </w:style>
  <w:style w:type="character" w:customStyle="1" w:styleId="WW8Num50z3">
    <w:name w:val="WW8Num50z3"/>
    <w:rsid w:val="0067656C"/>
    <w:rPr>
      <w:rFonts w:ascii="Symbol" w:hAnsi="Symbol"/>
    </w:rPr>
  </w:style>
  <w:style w:type="character" w:customStyle="1" w:styleId="WW-Domylnaczcionkaakapitu">
    <w:name w:val="WW-Domyślna czcionka akapitu"/>
    <w:rsid w:val="0067656C"/>
  </w:style>
  <w:style w:type="character" w:customStyle="1" w:styleId="WW-WW8Num4z0">
    <w:name w:val="WW-WW8Num4z0"/>
    <w:rsid w:val="0067656C"/>
    <w:rPr>
      <w:rFonts w:ascii="Tahoma" w:hAnsi="Tahoma"/>
    </w:rPr>
  </w:style>
  <w:style w:type="character" w:customStyle="1" w:styleId="WW-WW8Num8z0">
    <w:name w:val="WW-WW8Num8z0"/>
    <w:rsid w:val="0067656C"/>
    <w:rPr>
      <w:rFonts w:ascii="Tahoma" w:hAnsi="Tahoma"/>
    </w:rPr>
  </w:style>
  <w:style w:type="character" w:customStyle="1" w:styleId="WW-WW8Num9z0">
    <w:name w:val="WW-WW8Num9z0"/>
    <w:rsid w:val="0067656C"/>
    <w:rPr>
      <w:b w:val="0"/>
      <w:i w:val="0"/>
    </w:rPr>
  </w:style>
  <w:style w:type="character" w:customStyle="1" w:styleId="WW-WW8Num17z0">
    <w:name w:val="WW-WW8Num17z0"/>
    <w:rsid w:val="0067656C"/>
    <w:rPr>
      <w:b w:val="0"/>
      <w:i w:val="0"/>
    </w:rPr>
  </w:style>
  <w:style w:type="character" w:customStyle="1" w:styleId="WW-WW8Num22z0">
    <w:name w:val="WW-WW8Num22z0"/>
    <w:rsid w:val="0067656C"/>
    <w:rPr>
      <w:b w:val="0"/>
      <w:i w:val="0"/>
    </w:rPr>
  </w:style>
  <w:style w:type="character" w:customStyle="1" w:styleId="WW-WW8Num24z0">
    <w:name w:val="WW-WW8Num24z0"/>
    <w:rsid w:val="0067656C"/>
    <w:rPr>
      <w:b w:val="0"/>
      <w:i w:val="0"/>
    </w:rPr>
  </w:style>
  <w:style w:type="character" w:customStyle="1" w:styleId="WW-WW8Num25z0">
    <w:name w:val="WW-WW8Num25z0"/>
    <w:rsid w:val="0067656C"/>
    <w:rPr>
      <w:b w:val="0"/>
      <w:i w:val="0"/>
    </w:rPr>
  </w:style>
  <w:style w:type="character" w:customStyle="1" w:styleId="WW-WW8Num27z3">
    <w:name w:val="WW-WW8Num27z3"/>
    <w:rsid w:val="0067656C"/>
    <w:rPr>
      <w:rFonts w:ascii="Symbol" w:hAnsi="Symbol"/>
    </w:rPr>
  </w:style>
  <w:style w:type="character" w:customStyle="1" w:styleId="WW-WW8Num29z1">
    <w:name w:val="WW-WW8Num29z1"/>
    <w:rsid w:val="0067656C"/>
    <w:rPr>
      <w:b w:val="0"/>
      <w:i w:val="0"/>
    </w:rPr>
  </w:style>
  <w:style w:type="character" w:customStyle="1" w:styleId="WW-WW8Num31z0">
    <w:name w:val="WW-WW8Num31z0"/>
    <w:rsid w:val="0067656C"/>
    <w:rPr>
      <w:b/>
    </w:rPr>
  </w:style>
  <w:style w:type="character" w:customStyle="1" w:styleId="WW-WW8Num36z0">
    <w:name w:val="WW-WW8Num36z0"/>
    <w:rsid w:val="0067656C"/>
    <w:rPr>
      <w:b w:val="0"/>
      <w:i w:val="0"/>
    </w:rPr>
  </w:style>
  <w:style w:type="character" w:customStyle="1" w:styleId="WW8Num23z0">
    <w:name w:val="WW8Num23z0"/>
    <w:rsid w:val="0067656C"/>
    <w:rPr>
      <w:rFonts w:ascii="Tahoma" w:hAnsi="Tahoma"/>
    </w:rPr>
  </w:style>
  <w:style w:type="character" w:customStyle="1" w:styleId="WW8Num28z3">
    <w:name w:val="WW8Num28z3"/>
    <w:rsid w:val="0067656C"/>
    <w:rPr>
      <w:rFonts w:ascii="Times New Roman" w:hAnsi="Times New Roman" w:cs="Times New Roman"/>
    </w:rPr>
  </w:style>
  <w:style w:type="character" w:customStyle="1" w:styleId="WW8Num30z1">
    <w:name w:val="WW8Num30z1"/>
    <w:rsid w:val="0067656C"/>
    <w:rPr>
      <w:b w:val="0"/>
      <w:i w:val="0"/>
    </w:rPr>
  </w:style>
  <w:style w:type="character" w:customStyle="1" w:styleId="WW8Num37z0">
    <w:name w:val="WW8Num37z0"/>
    <w:rsid w:val="0067656C"/>
    <w:rPr>
      <w:b w:val="0"/>
      <w:i w:val="0"/>
    </w:rPr>
  </w:style>
  <w:style w:type="character" w:customStyle="1" w:styleId="WW-Domylnaczcionkaakapitu1">
    <w:name w:val="WW-Domyślna czcionka akapitu1"/>
    <w:rsid w:val="0067656C"/>
  </w:style>
  <w:style w:type="character" w:customStyle="1" w:styleId="WW8Num7z1">
    <w:name w:val="WW8Num7z1"/>
    <w:rsid w:val="0067656C"/>
    <w:rPr>
      <w:rFonts w:ascii="Courier New" w:hAnsi="Courier New"/>
    </w:rPr>
  </w:style>
  <w:style w:type="character" w:customStyle="1" w:styleId="WW8Num7z2">
    <w:name w:val="WW8Num7z2"/>
    <w:rsid w:val="0067656C"/>
    <w:rPr>
      <w:rFonts w:ascii="Wingdings" w:hAnsi="Wingdings"/>
    </w:rPr>
  </w:style>
  <w:style w:type="character" w:customStyle="1" w:styleId="WW8Num7z3">
    <w:name w:val="WW8Num7z3"/>
    <w:rsid w:val="0067656C"/>
    <w:rPr>
      <w:rFonts w:ascii="Symbol" w:hAnsi="Symbol"/>
    </w:rPr>
  </w:style>
  <w:style w:type="character" w:customStyle="1" w:styleId="WW8Num11z1">
    <w:name w:val="WW8Num11z1"/>
    <w:rsid w:val="0067656C"/>
    <w:rPr>
      <w:rFonts w:ascii="Courier New" w:hAnsi="Courier New"/>
    </w:rPr>
  </w:style>
  <w:style w:type="character" w:customStyle="1" w:styleId="WW8Num11z2">
    <w:name w:val="WW8Num11z2"/>
    <w:rsid w:val="0067656C"/>
    <w:rPr>
      <w:rFonts w:ascii="Wingdings" w:hAnsi="Wingdings"/>
    </w:rPr>
  </w:style>
  <w:style w:type="character" w:customStyle="1" w:styleId="WW8Num11z3">
    <w:name w:val="WW8Num11z3"/>
    <w:rsid w:val="0067656C"/>
    <w:rPr>
      <w:rFonts w:ascii="Symbol" w:hAnsi="Symbol"/>
    </w:rPr>
  </w:style>
  <w:style w:type="character" w:customStyle="1" w:styleId="WW8Num27z0">
    <w:name w:val="WW8Num27z0"/>
    <w:rsid w:val="0067656C"/>
    <w:rPr>
      <w:rFonts w:ascii="Tahoma" w:hAnsi="Tahoma"/>
    </w:rPr>
  </w:style>
  <w:style w:type="character" w:customStyle="1" w:styleId="WW8Num27z2">
    <w:name w:val="WW8Num27z2"/>
    <w:rsid w:val="0067656C"/>
    <w:rPr>
      <w:rFonts w:ascii="Wingdings" w:hAnsi="Wingdings"/>
    </w:rPr>
  </w:style>
  <w:style w:type="character" w:customStyle="1" w:styleId="WW8Num27z4">
    <w:name w:val="WW8Num27z4"/>
    <w:rsid w:val="0067656C"/>
    <w:rPr>
      <w:rFonts w:ascii="Courier New" w:hAnsi="Courier New"/>
    </w:rPr>
  </w:style>
  <w:style w:type="character" w:customStyle="1" w:styleId="WW8Num30z0">
    <w:name w:val="WW8Num30z0"/>
    <w:rsid w:val="0067656C"/>
    <w:rPr>
      <w:b w:val="0"/>
      <w:i w:val="0"/>
    </w:rPr>
  </w:style>
  <w:style w:type="character" w:customStyle="1" w:styleId="WW8Num34z3">
    <w:name w:val="WW8Num34z3"/>
    <w:rsid w:val="0067656C"/>
    <w:rPr>
      <w:rFonts w:ascii="Times New Roman" w:eastAsia="Times New Roman" w:hAnsi="Times New Roman" w:cs="Times New Roman"/>
    </w:rPr>
  </w:style>
  <w:style w:type="character" w:customStyle="1" w:styleId="WW8Num39z1">
    <w:name w:val="WW8Num39z1"/>
    <w:rsid w:val="0067656C"/>
    <w:rPr>
      <w:b w:val="0"/>
      <w:i w:val="0"/>
    </w:rPr>
  </w:style>
  <w:style w:type="character" w:customStyle="1" w:styleId="WW8Num41z0">
    <w:name w:val="WW8Num41z0"/>
    <w:rsid w:val="0067656C"/>
    <w:rPr>
      <w:rFonts w:ascii="Tahoma" w:hAnsi="Tahoma"/>
    </w:rPr>
  </w:style>
  <w:style w:type="character" w:customStyle="1" w:styleId="WW8Num41z2">
    <w:name w:val="WW8Num41z2"/>
    <w:rsid w:val="0067656C"/>
    <w:rPr>
      <w:rFonts w:ascii="Wingdings" w:hAnsi="Wingdings"/>
    </w:rPr>
  </w:style>
  <w:style w:type="character" w:customStyle="1" w:styleId="WW8Num41z3">
    <w:name w:val="WW8Num41z3"/>
    <w:rsid w:val="0067656C"/>
    <w:rPr>
      <w:rFonts w:ascii="Symbol" w:hAnsi="Symbol"/>
    </w:rPr>
  </w:style>
  <w:style w:type="character" w:customStyle="1" w:styleId="WW8Num41z4">
    <w:name w:val="WW8Num41z4"/>
    <w:rsid w:val="0067656C"/>
    <w:rPr>
      <w:rFonts w:ascii="Courier New" w:hAnsi="Courier New"/>
    </w:rPr>
  </w:style>
  <w:style w:type="character" w:customStyle="1" w:styleId="WW-WW8Num44z0">
    <w:name w:val="WW-WW8Num44z0"/>
    <w:rsid w:val="0067656C"/>
    <w:rPr>
      <w:rFonts w:ascii="Tahoma" w:hAnsi="Tahoma"/>
    </w:rPr>
  </w:style>
  <w:style w:type="character" w:customStyle="1" w:styleId="WW-WW8Num47z0">
    <w:name w:val="WW-WW8Num47z0"/>
    <w:rsid w:val="0067656C"/>
    <w:rPr>
      <w:rFonts w:ascii="Tahoma" w:hAnsi="Tahoma"/>
    </w:rPr>
  </w:style>
  <w:style w:type="character" w:customStyle="1" w:styleId="WW8Num47z1">
    <w:name w:val="WW8Num47z1"/>
    <w:rsid w:val="0067656C"/>
    <w:rPr>
      <w:rFonts w:ascii="Courier New" w:hAnsi="Courier New"/>
    </w:rPr>
  </w:style>
  <w:style w:type="character" w:customStyle="1" w:styleId="WW8Num47z2">
    <w:name w:val="WW8Num47z2"/>
    <w:rsid w:val="0067656C"/>
    <w:rPr>
      <w:rFonts w:ascii="Wingdings" w:hAnsi="Wingdings"/>
    </w:rPr>
  </w:style>
  <w:style w:type="character" w:customStyle="1" w:styleId="WW8Num47z3">
    <w:name w:val="WW8Num47z3"/>
    <w:rsid w:val="0067656C"/>
    <w:rPr>
      <w:rFonts w:ascii="Symbol" w:hAnsi="Symbol"/>
    </w:rPr>
  </w:style>
  <w:style w:type="character" w:customStyle="1" w:styleId="WW-Domylnaczcionkaakapitu2">
    <w:name w:val="WW-Domyślna czcionka akapitu2"/>
    <w:rsid w:val="0067656C"/>
  </w:style>
  <w:style w:type="character" w:customStyle="1" w:styleId="tekstdokbold">
    <w:name w:val="tekst dok. bold"/>
    <w:rsid w:val="0067656C"/>
    <w:rPr>
      <w:b/>
    </w:rPr>
  </w:style>
  <w:style w:type="character" w:styleId="Pogrubienie">
    <w:name w:val="Strong"/>
    <w:qFormat/>
    <w:rsid w:val="0067656C"/>
    <w:rPr>
      <w:b/>
      <w:bCs/>
    </w:rPr>
  </w:style>
  <w:style w:type="character" w:customStyle="1" w:styleId="Symbolewypunktowania">
    <w:name w:val="Symbole wypunktowania"/>
    <w:rsid w:val="0067656C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67656C"/>
    <w:rPr>
      <w:rFonts w:ascii="StarSymbol" w:eastAsia="StarSymbol" w:hAnsi="StarSymbol" w:cs="StarSymbol"/>
      <w:sz w:val="18"/>
      <w:szCs w:val="18"/>
    </w:rPr>
  </w:style>
  <w:style w:type="paragraph" w:styleId="Podpis">
    <w:name w:val="Signature"/>
    <w:basedOn w:val="Normalny"/>
    <w:rsid w:val="0067656C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rsid w:val="0067656C"/>
    <w:pPr>
      <w:suppressLineNumbers/>
    </w:pPr>
    <w:rPr>
      <w:rFonts w:cs="Tahoma"/>
      <w:sz w:val="24"/>
      <w:szCs w:val="24"/>
    </w:rPr>
  </w:style>
  <w:style w:type="paragraph" w:customStyle="1" w:styleId="tytu">
    <w:name w:val="tytuł"/>
    <w:basedOn w:val="Normalny"/>
    <w:next w:val="Normalny"/>
    <w:rsid w:val="0067656C"/>
    <w:pPr>
      <w:numPr>
        <w:numId w:val="1"/>
      </w:numPr>
      <w:ind w:left="-1068"/>
      <w:jc w:val="both"/>
    </w:pPr>
    <w:rPr>
      <w:b/>
      <w:bCs/>
      <w:sz w:val="24"/>
    </w:rPr>
  </w:style>
  <w:style w:type="paragraph" w:customStyle="1" w:styleId="tekstdokumentu">
    <w:name w:val="tekst dokumentu"/>
    <w:basedOn w:val="Normalny"/>
    <w:rsid w:val="0067656C"/>
    <w:pPr>
      <w:spacing w:before="360" w:line="288" w:lineRule="auto"/>
      <w:ind w:left="1678" w:hanging="1678"/>
      <w:jc w:val="both"/>
    </w:pPr>
    <w:rPr>
      <w:b/>
      <w:iCs/>
      <w:sz w:val="24"/>
    </w:rPr>
  </w:style>
  <w:style w:type="paragraph" w:customStyle="1" w:styleId="zacznik">
    <w:name w:val="załącznik"/>
    <w:basedOn w:val="Tekstpodstawowy"/>
    <w:rsid w:val="0067656C"/>
    <w:pPr>
      <w:tabs>
        <w:tab w:val="left" w:pos="1701"/>
      </w:tabs>
      <w:spacing w:before="120" w:line="288" w:lineRule="auto"/>
      <w:ind w:left="1701" w:hanging="1701"/>
      <w:jc w:val="both"/>
    </w:pPr>
    <w:rPr>
      <w:b/>
    </w:rPr>
  </w:style>
  <w:style w:type="paragraph" w:customStyle="1" w:styleId="rozdzia">
    <w:name w:val="rozdział"/>
    <w:basedOn w:val="Normalny"/>
    <w:rsid w:val="0067656C"/>
    <w:pPr>
      <w:spacing w:line="288" w:lineRule="auto"/>
      <w:jc w:val="center"/>
    </w:pPr>
    <w:rPr>
      <w:b/>
      <w:caps/>
      <w:spacing w:val="8"/>
      <w:sz w:val="24"/>
    </w:rPr>
  </w:style>
  <w:style w:type="paragraph" w:customStyle="1" w:styleId="WW-Tekstpodstawowywcity2">
    <w:name w:val="WW-Tekst podstawowy wcięty 2"/>
    <w:basedOn w:val="Normalny"/>
    <w:rsid w:val="0067656C"/>
    <w:pPr>
      <w:ind w:firstLine="420"/>
    </w:pPr>
    <w:rPr>
      <w:b/>
      <w:bCs/>
      <w:i/>
      <w:iCs/>
      <w:sz w:val="24"/>
      <w:szCs w:val="24"/>
    </w:rPr>
  </w:style>
  <w:style w:type="paragraph" w:customStyle="1" w:styleId="WW-NormalnyWeb">
    <w:name w:val="WW-Normalny (Web)"/>
    <w:basedOn w:val="Normalny"/>
    <w:rsid w:val="0067656C"/>
    <w:pPr>
      <w:spacing w:before="280" w:after="280"/>
      <w:jc w:val="both"/>
    </w:pPr>
    <w:rPr>
      <w:sz w:val="20"/>
    </w:rPr>
  </w:style>
  <w:style w:type="paragraph" w:customStyle="1" w:styleId="WW-Tekstpodstawowywcity3">
    <w:name w:val="WW-Tekst podstawowy wcięty 3"/>
    <w:basedOn w:val="Normalny"/>
    <w:rsid w:val="0067656C"/>
    <w:pPr>
      <w:spacing w:before="240" w:after="120"/>
      <w:ind w:left="567" w:hanging="567"/>
      <w:jc w:val="both"/>
    </w:pPr>
    <w:rPr>
      <w:sz w:val="22"/>
      <w:szCs w:val="24"/>
    </w:rPr>
  </w:style>
  <w:style w:type="paragraph" w:customStyle="1" w:styleId="WW-Lista2">
    <w:name w:val="WW-Lista 2"/>
    <w:basedOn w:val="Normalny"/>
    <w:rsid w:val="0067656C"/>
    <w:pPr>
      <w:ind w:left="566" w:hanging="283"/>
    </w:pPr>
    <w:rPr>
      <w:sz w:val="24"/>
      <w:szCs w:val="24"/>
    </w:rPr>
  </w:style>
  <w:style w:type="paragraph" w:customStyle="1" w:styleId="WW-Lista-kontynuacja2">
    <w:name w:val="WW-Lista - kontynuacja 2"/>
    <w:basedOn w:val="Normalny"/>
    <w:rsid w:val="0067656C"/>
    <w:pPr>
      <w:spacing w:after="120"/>
      <w:ind w:left="566"/>
    </w:pPr>
    <w:rPr>
      <w:sz w:val="20"/>
    </w:rPr>
  </w:style>
  <w:style w:type="paragraph" w:customStyle="1" w:styleId="WW-Tekstdymka">
    <w:name w:val="WW-Tekst dymka"/>
    <w:basedOn w:val="Normalny"/>
    <w:rsid w:val="0067656C"/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67656C"/>
    <w:pPr>
      <w:ind w:left="360" w:right="-113" w:hanging="360"/>
      <w:jc w:val="both"/>
    </w:pPr>
    <w:rPr>
      <w:rFonts w:ascii="Arial" w:hAnsi="Arial"/>
      <w:sz w:val="22"/>
    </w:rPr>
  </w:style>
  <w:style w:type="paragraph" w:customStyle="1" w:styleId="tekstcofnity0">
    <w:name w:val="tekstcofnity"/>
    <w:basedOn w:val="Normalny"/>
    <w:rsid w:val="0067656C"/>
    <w:pPr>
      <w:spacing w:line="360" w:lineRule="auto"/>
      <w:ind w:left="540"/>
    </w:pPr>
    <w:rPr>
      <w:sz w:val="24"/>
      <w:szCs w:val="24"/>
    </w:rPr>
  </w:style>
  <w:style w:type="paragraph" w:customStyle="1" w:styleId="WW-Zawartotabeli">
    <w:name w:val="WW-Zawartość tabeli"/>
    <w:basedOn w:val="Tekstpodstawowy"/>
    <w:rsid w:val="0067656C"/>
    <w:pPr>
      <w:widowControl w:val="0"/>
      <w:suppressLineNumbers/>
      <w:spacing w:after="120"/>
    </w:pPr>
    <w:rPr>
      <w:rFonts w:eastAsia="Arial Unicode MS"/>
    </w:rPr>
  </w:style>
  <w:style w:type="paragraph" w:customStyle="1" w:styleId="WW-Zawartoramki">
    <w:name w:val="WW-Zawartość ramki"/>
    <w:basedOn w:val="Tekstpodstawowy"/>
    <w:rsid w:val="0067656C"/>
    <w:rPr>
      <w:rFonts w:ascii="Arial" w:hAnsi="Arial"/>
    </w:rPr>
  </w:style>
  <w:style w:type="paragraph" w:customStyle="1" w:styleId="WW-Nagwektabeli">
    <w:name w:val="WW-Nagłówek tabeli"/>
    <w:basedOn w:val="WW-Zawartotabeli"/>
    <w:rsid w:val="0067656C"/>
    <w:pPr>
      <w:jc w:val="center"/>
    </w:pPr>
    <w:rPr>
      <w:b/>
      <w:bCs/>
      <w:i/>
      <w:iCs/>
    </w:rPr>
  </w:style>
  <w:style w:type="paragraph" w:customStyle="1" w:styleId="ABCDE">
    <w:name w:val="ABCDE"/>
    <w:basedOn w:val="Normalny"/>
    <w:rsid w:val="0067656C"/>
    <w:pPr>
      <w:widowControl w:val="0"/>
      <w:spacing w:before="120" w:line="360" w:lineRule="auto"/>
      <w:jc w:val="both"/>
    </w:pPr>
    <w:rPr>
      <w:rFonts w:ascii="Arial" w:eastAsia="Arial Unicode MS" w:hAnsi="Arial"/>
      <w:sz w:val="22"/>
      <w:szCs w:val="24"/>
    </w:rPr>
  </w:style>
  <w:style w:type="paragraph" w:customStyle="1" w:styleId="WW-Zawartotabeli1">
    <w:name w:val="WW-Zawartość tabeli1"/>
    <w:basedOn w:val="Normalny"/>
    <w:rsid w:val="0067656C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Stlus1">
    <w:name w:val="Stílus1"/>
    <w:basedOn w:val="Normalny"/>
    <w:rsid w:val="0067656C"/>
    <w:pPr>
      <w:suppressAutoHyphens w:val="0"/>
      <w:jc w:val="both"/>
    </w:pPr>
    <w:rPr>
      <w:rFonts w:ascii="Arial" w:hAnsi="Arial"/>
      <w:sz w:val="24"/>
      <w:lang w:eastAsia="pl-PL"/>
    </w:rPr>
  </w:style>
  <w:style w:type="paragraph" w:customStyle="1" w:styleId="Default">
    <w:name w:val="Default"/>
    <w:rsid w:val="006765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rmalnyWebZnak">
    <w:name w:val="Normalny (Web) Znak"/>
    <w:aliases w:val="Normalny (Web) Znak Znak Znak Znak,Normalny (Web) Znak Znak Znak1"/>
    <w:link w:val="NormalnyWeb"/>
    <w:rsid w:val="005F37D6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1D3807"/>
    <w:pPr>
      <w:suppressAutoHyphens w:val="0"/>
      <w:spacing w:before="240"/>
      <w:ind w:left="360" w:hanging="360"/>
      <w:jc w:val="both"/>
    </w:pPr>
    <w:rPr>
      <w:sz w:val="24"/>
      <w:szCs w:val="24"/>
      <w:lang w:eastAsia="pl-PL"/>
    </w:rPr>
  </w:style>
  <w:style w:type="paragraph" w:customStyle="1" w:styleId="Standard">
    <w:name w:val="Standard"/>
    <w:rsid w:val="00A608F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14FA"/>
    <w:rPr>
      <w:rFonts w:ascii="Wingdings" w:hAnsi="Wingdings"/>
      <w:sz w:val="16"/>
    </w:rPr>
  </w:style>
  <w:style w:type="character" w:customStyle="1" w:styleId="WW-WW8Num1z0">
    <w:name w:val="WW-WW8Num1z0"/>
    <w:rsid w:val="001814FA"/>
    <w:rPr>
      <w:rFonts w:ascii="Wingdings" w:hAnsi="Wingdings"/>
      <w:sz w:val="16"/>
    </w:rPr>
  </w:style>
  <w:style w:type="character" w:customStyle="1" w:styleId="WW-WW8Num5z0">
    <w:name w:val="WW-WW8Num5z0"/>
    <w:rsid w:val="001814FA"/>
    <w:rPr>
      <w:rFonts w:ascii="Times New Roman" w:hAnsi="Times New Roman" w:cs="Times New Roman"/>
    </w:rPr>
  </w:style>
  <w:style w:type="character" w:customStyle="1" w:styleId="WW-WW8Num7z0">
    <w:name w:val="WW-WW8Num7z0"/>
    <w:rsid w:val="001814FA"/>
    <w:rPr>
      <w:rFonts w:ascii="Wingdings" w:hAnsi="Wingdings"/>
      <w:sz w:val="16"/>
    </w:rPr>
  </w:style>
  <w:style w:type="character" w:customStyle="1" w:styleId="WW-WW8Num10z0">
    <w:name w:val="WW-WW8Num10z0"/>
    <w:rsid w:val="001814FA"/>
    <w:rPr>
      <w:rFonts w:ascii="Wingdings" w:hAnsi="Wingdings"/>
      <w:sz w:val="16"/>
    </w:rPr>
  </w:style>
  <w:style w:type="character" w:customStyle="1" w:styleId="WW-WW8Num14z0">
    <w:name w:val="WW-WW8Num14z0"/>
    <w:rsid w:val="001814FA"/>
    <w:rPr>
      <w:rFonts w:ascii="Wingdings" w:hAnsi="Wingdings"/>
      <w:sz w:val="16"/>
    </w:rPr>
  </w:style>
  <w:style w:type="character" w:customStyle="1" w:styleId="WW-WW8Num15z0">
    <w:name w:val="WW-WW8Num15z0"/>
    <w:rsid w:val="001814FA"/>
    <w:rPr>
      <w:rFonts w:ascii="Wingdings" w:hAnsi="Wingdings"/>
      <w:sz w:val="16"/>
    </w:rPr>
  </w:style>
  <w:style w:type="character" w:customStyle="1" w:styleId="WW-WW8Num16z0">
    <w:name w:val="WW-WW8Num16z0"/>
    <w:rsid w:val="001814FA"/>
    <w:rPr>
      <w:rFonts w:ascii="Wingdings" w:hAnsi="Wingdings"/>
      <w:sz w:val="16"/>
    </w:rPr>
  </w:style>
  <w:style w:type="character" w:customStyle="1" w:styleId="WW-WW8Num18z0">
    <w:name w:val="WW-WW8Num18z0"/>
    <w:rsid w:val="001814FA"/>
    <w:rPr>
      <w:rFonts w:ascii="Wingdings" w:hAnsi="Wingdings"/>
      <w:sz w:val="16"/>
    </w:rPr>
  </w:style>
  <w:style w:type="character" w:customStyle="1" w:styleId="WW-WW8Num19z0">
    <w:name w:val="WW-WW8Num19z0"/>
    <w:rsid w:val="001814FA"/>
    <w:rPr>
      <w:rFonts w:ascii="Wingdings" w:hAnsi="Wingdings"/>
      <w:sz w:val="16"/>
    </w:rPr>
  </w:style>
  <w:style w:type="character" w:customStyle="1" w:styleId="WW-WW8Num21z0">
    <w:name w:val="WW-WW8Num21z0"/>
    <w:rsid w:val="001814FA"/>
    <w:rPr>
      <w:rFonts w:ascii="Wingdings" w:hAnsi="Wingdings"/>
      <w:sz w:val="16"/>
    </w:rPr>
  </w:style>
  <w:style w:type="character" w:customStyle="1" w:styleId="WW-WW8Num23z0">
    <w:name w:val="WW-WW8Num23z0"/>
    <w:rsid w:val="001814FA"/>
    <w:rPr>
      <w:rFonts w:ascii="Wingdings" w:hAnsi="Wingdings"/>
      <w:sz w:val="16"/>
    </w:rPr>
  </w:style>
  <w:style w:type="character" w:customStyle="1" w:styleId="WW-WW8Num1z01">
    <w:name w:val="WW-WW8Num1z01"/>
    <w:rsid w:val="001814FA"/>
    <w:rPr>
      <w:rFonts w:ascii="Wingdings" w:hAnsi="Wingdings"/>
      <w:sz w:val="16"/>
    </w:rPr>
  </w:style>
  <w:style w:type="character" w:customStyle="1" w:styleId="WW-WW8Num4z01">
    <w:name w:val="WW-WW8Num4z01"/>
    <w:rsid w:val="001814FA"/>
    <w:rPr>
      <w:rFonts w:ascii="Symbol" w:hAnsi="Symbol"/>
    </w:rPr>
  </w:style>
  <w:style w:type="character" w:customStyle="1" w:styleId="WW-WW8Num7z01">
    <w:name w:val="WW-WW8Num7z01"/>
    <w:rsid w:val="001814FA"/>
    <w:rPr>
      <w:rFonts w:ascii="Wingdings" w:hAnsi="Wingdings"/>
      <w:sz w:val="16"/>
    </w:rPr>
  </w:style>
  <w:style w:type="character" w:customStyle="1" w:styleId="WW-WW8Num8z01">
    <w:name w:val="WW-WW8Num8z01"/>
    <w:rsid w:val="001814FA"/>
    <w:rPr>
      <w:rFonts w:ascii="Times New Roman" w:hAnsi="Times New Roman" w:cs="Times New Roman"/>
    </w:rPr>
  </w:style>
  <w:style w:type="character" w:customStyle="1" w:styleId="WW-WW8Num10z01">
    <w:name w:val="WW-WW8Num10z01"/>
    <w:rsid w:val="001814FA"/>
    <w:rPr>
      <w:rFonts w:ascii="Wingdings" w:hAnsi="Wingdings"/>
      <w:sz w:val="16"/>
    </w:rPr>
  </w:style>
  <w:style w:type="character" w:customStyle="1" w:styleId="WW-WW8Num14z01">
    <w:name w:val="WW-WW8Num14z01"/>
    <w:rsid w:val="001814FA"/>
    <w:rPr>
      <w:rFonts w:ascii="Wingdings" w:hAnsi="Wingdings"/>
      <w:sz w:val="16"/>
    </w:rPr>
  </w:style>
  <w:style w:type="character" w:customStyle="1" w:styleId="WW-WW8Num21z01">
    <w:name w:val="WW-WW8Num21z01"/>
    <w:rsid w:val="001814FA"/>
    <w:rPr>
      <w:rFonts w:ascii="Wingdings" w:hAnsi="Wingdings"/>
      <w:sz w:val="16"/>
    </w:rPr>
  </w:style>
  <w:style w:type="character" w:customStyle="1" w:styleId="WW-WW8Num22z01">
    <w:name w:val="WW-WW8Num22z01"/>
    <w:rsid w:val="001814FA"/>
    <w:rPr>
      <w:rFonts w:ascii="Wingdings" w:hAnsi="Wingdings"/>
      <w:sz w:val="16"/>
    </w:rPr>
  </w:style>
  <w:style w:type="character" w:customStyle="1" w:styleId="WW-WW8Num14z011">
    <w:name w:val="WW-WW8Num14z011"/>
    <w:rsid w:val="001814FA"/>
    <w:rPr>
      <w:rFonts w:ascii="Symbol" w:hAnsi="Symbol"/>
    </w:rPr>
  </w:style>
  <w:style w:type="character" w:customStyle="1" w:styleId="WW-WW8Num23z01">
    <w:name w:val="WW-WW8Num23z01"/>
    <w:rsid w:val="001814FA"/>
    <w:rPr>
      <w:rFonts w:ascii="Symbol" w:hAnsi="Symbol"/>
    </w:rPr>
  </w:style>
  <w:style w:type="character" w:customStyle="1" w:styleId="WW-WW8Num28z0">
    <w:name w:val="WW-WW8Num28z0"/>
    <w:rsid w:val="001814FA"/>
    <w:rPr>
      <w:rFonts w:ascii="Symbol" w:hAnsi="Symbol"/>
    </w:rPr>
  </w:style>
  <w:style w:type="character" w:customStyle="1" w:styleId="WW-WW8Num30z0">
    <w:name w:val="WW-WW8Num30z0"/>
    <w:rsid w:val="001814FA"/>
    <w:rPr>
      <w:rFonts w:ascii="Times New Roman" w:hAnsi="Times New Roman"/>
    </w:rPr>
  </w:style>
  <w:style w:type="character" w:customStyle="1" w:styleId="WW8Num37z1">
    <w:name w:val="WW8Num37z1"/>
    <w:rsid w:val="001814FA"/>
    <w:rPr>
      <w:rFonts w:ascii="Courier New" w:hAnsi="Courier New"/>
    </w:rPr>
  </w:style>
  <w:style w:type="character" w:customStyle="1" w:styleId="WW8Num37z2">
    <w:name w:val="WW8Num37z2"/>
    <w:rsid w:val="001814FA"/>
    <w:rPr>
      <w:rFonts w:ascii="Wingdings" w:hAnsi="Wingdings"/>
    </w:rPr>
  </w:style>
  <w:style w:type="character" w:customStyle="1" w:styleId="WW8Num37z3">
    <w:name w:val="WW8Num37z3"/>
    <w:rsid w:val="001814FA"/>
    <w:rPr>
      <w:rFonts w:ascii="Symbol" w:hAnsi="Symbol"/>
    </w:rPr>
  </w:style>
  <w:style w:type="character" w:customStyle="1" w:styleId="WW8Num46z0">
    <w:name w:val="WW8Num46z0"/>
    <w:rsid w:val="001814FA"/>
    <w:rPr>
      <w:rFonts w:ascii="Symbol" w:hAnsi="Symbol"/>
    </w:rPr>
  </w:style>
  <w:style w:type="character" w:customStyle="1" w:styleId="WW8Num49z0">
    <w:name w:val="WW8Num49z0"/>
    <w:rsid w:val="001814FA"/>
    <w:rPr>
      <w:rFonts w:ascii="Times New Roman" w:hAnsi="Times New Roman"/>
    </w:rPr>
  </w:style>
  <w:style w:type="character" w:customStyle="1" w:styleId="WW8Num55z0">
    <w:name w:val="WW8Num55z0"/>
    <w:rsid w:val="001814FA"/>
    <w:rPr>
      <w:rFonts w:ascii="Wingdings" w:hAnsi="Wingdings"/>
    </w:rPr>
  </w:style>
  <w:style w:type="character" w:customStyle="1" w:styleId="WW8Num56z0">
    <w:name w:val="WW8Num56z0"/>
    <w:rsid w:val="001814FA"/>
    <w:rPr>
      <w:rFonts w:ascii="Symbol" w:hAnsi="Symbol"/>
    </w:rPr>
  </w:style>
  <w:style w:type="character" w:customStyle="1" w:styleId="WW8Num58z0">
    <w:name w:val="WW8Num58z0"/>
    <w:rsid w:val="001814FA"/>
    <w:rPr>
      <w:rFonts w:ascii="Symbol" w:hAnsi="Symbol"/>
    </w:rPr>
  </w:style>
  <w:style w:type="character" w:customStyle="1" w:styleId="WW8Num61z0">
    <w:name w:val="WW8Num61z0"/>
    <w:rsid w:val="001814FA"/>
    <w:rPr>
      <w:rFonts w:ascii="Symbol" w:hAnsi="Symbol"/>
    </w:rPr>
  </w:style>
  <w:style w:type="character" w:customStyle="1" w:styleId="WW8Num72z0">
    <w:name w:val="WW8Num72z0"/>
    <w:rsid w:val="001814FA"/>
    <w:rPr>
      <w:b/>
    </w:rPr>
  </w:style>
  <w:style w:type="character" w:customStyle="1" w:styleId="WW8Num97z0">
    <w:name w:val="WW8Num97z0"/>
    <w:rsid w:val="001814FA"/>
    <w:rPr>
      <w:rFonts w:ascii="Wingdings" w:hAnsi="Wingdings"/>
    </w:rPr>
  </w:style>
  <w:style w:type="character" w:customStyle="1" w:styleId="WW8Num103z0">
    <w:name w:val="WW8Num103z0"/>
    <w:rsid w:val="001814FA"/>
    <w:rPr>
      <w:rFonts w:ascii="Symbol" w:hAnsi="Symbol"/>
    </w:rPr>
  </w:style>
  <w:style w:type="character" w:customStyle="1" w:styleId="WW8Num106z0">
    <w:name w:val="WW8Num106z0"/>
    <w:rsid w:val="001814FA"/>
    <w:rPr>
      <w:rFonts w:ascii="Symbol" w:hAnsi="Symbol"/>
    </w:rPr>
  </w:style>
  <w:style w:type="character" w:customStyle="1" w:styleId="WW8Num113z0">
    <w:name w:val="WW8Num113z0"/>
    <w:rsid w:val="001814FA"/>
    <w:rPr>
      <w:rFonts w:ascii="Times New Roman" w:hAnsi="Times New Roman"/>
    </w:rPr>
  </w:style>
  <w:style w:type="character" w:customStyle="1" w:styleId="WW8Num118z0">
    <w:name w:val="WW8Num118z0"/>
    <w:rsid w:val="001814FA"/>
    <w:rPr>
      <w:rFonts w:ascii="Symbol" w:hAnsi="Symbol"/>
    </w:rPr>
  </w:style>
  <w:style w:type="character" w:customStyle="1" w:styleId="WW8Num119z0">
    <w:name w:val="WW8Num119z0"/>
    <w:rsid w:val="001814FA"/>
    <w:rPr>
      <w:rFonts w:ascii="Times New Roman" w:hAnsi="Times New Roman"/>
    </w:rPr>
  </w:style>
  <w:style w:type="character" w:customStyle="1" w:styleId="WW8Num133z0">
    <w:name w:val="WW8Num133z0"/>
    <w:rsid w:val="001814FA"/>
    <w:rPr>
      <w:rFonts w:ascii="Times New Roman" w:hAnsi="Times New Roman"/>
    </w:rPr>
  </w:style>
  <w:style w:type="character" w:customStyle="1" w:styleId="WW8Num134z0">
    <w:name w:val="WW8Num134z0"/>
    <w:rsid w:val="001814FA"/>
    <w:rPr>
      <w:rFonts w:ascii="Symbol" w:hAnsi="Symbol"/>
    </w:rPr>
  </w:style>
  <w:style w:type="character" w:customStyle="1" w:styleId="WW8Num138z0">
    <w:name w:val="WW8Num138z0"/>
    <w:rsid w:val="001814FA"/>
    <w:rPr>
      <w:rFonts w:ascii="Symbol" w:hAnsi="Symbol"/>
    </w:rPr>
  </w:style>
  <w:style w:type="character" w:customStyle="1" w:styleId="WW8Num139z0">
    <w:name w:val="WW8Num139z0"/>
    <w:rsid w:val="001814FA"/>
    <w:rPr>
      <w:rFonts w:ascii="Symbol" w:hAnsi="Symbol"/>
    </w:rPr>
  </w:style>
  <w:style w:type="character" w:customStyle="1" w:styleId="WW8Num142z0">
    <w:name w:val="WW8Num142z0"/>
    <w:rsid w:val="001814FA"/>
    <w:rPr>
      <w:rFonts w:ascii="Times New Roman" w:hAnsi="Times New Roman"/>
    </w:rPr>
  </w:style>
  <w:style w:type="character" w:customStyle="1" w:styleId="WW8Num150z1">
    <w:name w:val="WW8Num150z1"/>
    <w:rsid w:val="001814FA"/>
    <w:rPr>
      <w:rFonts w:ascii="Courier New" w:hAnsi="Courier New"/>
    </w:rPr>
  </w:style>
  <w:style w:type="character" w:customStyle="1" w:styleId="WW8Num150z2">
    <w:name w:val="WW8Num150z2"/>
    <w:rsid w:val="001814FA"/>
    <w:rPr>
      <w:rFonts w:ascii="Wingdings" w:hAnsi="Wingdings"/>
    </w:rPr>
  </w:style>
  <w:style w:type="character" w:customStyle="1" w:styleId="WW8Num150z3">
    <w:name w:val="WW8Num150z3"/>
    <w:rsid w:val="001814FA"/>
    <w:rPr>
      <w:rFonts w:ascii="Symbol" w:hAnsi="Symbol"/>
    </w:rPr>
  </w:style>
  <w:style w:type="character" w:customStyle="1" w:styleId="WW8Num156z0">
    <w:name w:val="WW8Num156z0"/>
    <w:rsid w:val="001814FA"/>
    <w:rPr>
      <w:rFonts w:ascii="Wingdings" w:hAnsi="Wingdings"/>
    </w:rPr>
  </w:style>
  <w:style w:type="character" w:customStyle="1" w:styleId="WW8Num156z3">
    <w:name w:val="WW8Num156z3"/>
    <w:rsid w:val="001814FA"/>
    <w:rPr>
      <w:rFonts w:ascii="Symbol" w:hAnsi="Symbol"/>
    </w:rPr>
  </w:style>
  <w:style w:type="character" w:customStyle="1" w:styleId="WW8Num157z0">
    <w:name w:val="WW8Num157z0"/>
    <w:rsid w:val="001814FA"/>
    <w:rPr>
      <w:rFonts w:ascii="Symbol" w:hAnsi="Symbol"/>
    </w:rPr>
  </w:style>
  <w:style w:type="character" w:customStyle="1" w:styleId="WW8Num161z0">
    <w:name w:val="WW8Num161z0"/>
    <w:rsid w:val="001814FA"/>
    <w:rPr>
      <w:rFonts w:ascii="Symbol" w:hAnsi="Symbol"/>
    </w:rPr>
  </w:style>
  <w:style w:type="character" w:customStyle="1" w:styleId="WW8Num162z0">
    <w:name w:val="WW8Num162z0"/>
    <w:rsid w:val="001814FA"/>
    <w:rPr>
      <w:rFonts w:ascii="Symbol" w:hAnsi="Symbol"/>
    </w:rPr>
  </w:style>
  <w:style w:type="character" w:customStyle="1" w:styleId="WW8Num163z0">
    <w:name w:val="WW8Num163z0"/>
    <w:rsid w:val="001814FA"/>
    <w:rPr>
      <w:u w:val="none"/>
    </w:rPr>
  </w:style>
  <w:style w:type="character" w:customStyle="1" w:styleId="WW8Num177z0">
    <w:name w:val="WW8Num177z0"/>
    <w:rsid w:val="001814FA"/>
    <w:rPr>
      <w:rFonts w:ascii="Symbol" w:hAnsi="Symbol"/>
    </w:rPr>
  </w:style>
  <w:style w:type="character" w:customStyle="1" w:styleId="WW8Num178z0">
    <w:name w:val="WW8Num178z0"/>
    <w:rsid w:val="001814FA"/>
    <w:rPr>
      <w:rFonts w:ascii="Wingdings" w:hAnsi="Wingdings"/>
    </w:rPr>
  </w:style>
  <w:style w:type="character" w:customStyle="1" w:styleId="WW8Num178z3">
    <w:name w:val="WW8Num178z3"/>
    <w:rsid w:val="001814FA"/>
    <w:rPr>
      <w:rFonts w:ascii="Symbol" w:hAnsi="Symbol"/>
    </w:rPr>
  </w:style>
  <w:style w:type="character" w:customStyle="1" w:styleId="WW8Num181z0">
    <w:name w:val="WW8Num181z0"/>
    <w:rsid w:val="001814FA"/>
    <w:rPr>
      <w:rFonts w:ascii="Times New Roman" w:hAnsi="Times New Roman"/>
    </w:rPr>
  </w:style>
  <w:style w:type="character" w:customStyle="1" w:styleId="WW8Num182z1">
    <w:name w:val="WW8Num182z1"/>
    <w:rsid w:val="001814FA"/>
    <w:rPr>
      <w:rFonts w:ascii="Courier New" w:hAnsi="Courier New"/>
    </w:rPr>
  </w:style>
  <w:style w:type="character" w:customStyle="1" w:styleId="WW8Num182z2">
    <w:name w:val="WW8Num182z2"/>
    <w:rsid w:val="001814FA"/>
    <w:rPr>
      <w:rFonts w:ascii="Wingdings" w:hAnsi="Wingdings"/>
    </w:rPr>
  </w:style>
  <w:style w:type="character" w:customStyle="1" w:styleId="WW8Num182z3">
    <w:name w:val="WW8Num182z3"/>
    <w:rsid w:val="001814FA"/>
    <w:rPr>
      <w:rFonts w:ascii="Symbol" w:hAnsi="Symbol"/>
    </w:rPr>
  </w:style>
  <w:style w:type="character" w:customStyle="1" w:styleId="WW8Num197z0">
    <w:name w:val="WW8Num197z0"/>
    <w:rsid w:val="001814FA"/>
    <w:rPr>
      <w:rFonts w:ascii="Symbol" w:hAnsi="Symbol"/>
    </w:rPr>
  </w:style>
  <w:style w:type="character" w:customStyle="1" w:styleId="WW8Num199z1">
    <w:name w:val="WW8Num199z1"/>
    <w:rsid w:val="001814FA"/>
    <w:rPr>
      <w:rFonts w:ascii="Courier New" w:hAnsi="Courier New"/>
    </w:rPr>
  </w:style>
  <w:style w:type="character" w:customStyle="1" w:styleId="WW8Num199z2">
    <w:name w:val="WW8Num199z2"/>
    <w:rsid w:val="001814FA"/>
    <w:rPr>
      <w:rFonts w:ascii="Wingdings" w:hAnsi="Wingdings"/>
    </w:rPr>
  </w:style>
  <w:style w:type="character" w:customStyle="1" w:styleId="WW8Num199z3">
    <w:name w:val="WW8Num199z3"/>
    <w:rsid w:val="001814FA"/>
    <w:rPr>
      <w:rFonts w:ascii="Symbol" w:hAnsi="Symbol"/>
    </w:rPr>
  </w:style>
  <w:style w:type="character" w:customStyle="1" w:styleId="WW8Num207z0">
    <w:name w:val="WW8Num207z0"/>
    <w:rsid w:val="001814FA"/>
    <w:rPr>
      <w:rFonts w:ascii="Wingdings" w:hAnsi="Wingdings"/>
    </w:rPr>
  </w:style>
  <w:style w:type="character" w:customStyle="1" w:styleId="WW8Num208z2">
    <w:name w:val="WW8Num208z2"/>
    <w:rsid w:val="001814FA"/>
    <w:rPr>
      <w:rFonts w:ascii="Wingdings" w:hAnsi="Wingdings"/>
    </w:rPr>
  </w:style>
  <w:style w:type="character" w:customStyle="1" w:styleId="WW8Num216z0">
    <w:name w:val="WW8Num216z0"/>
    <w:rsid w:val="001814FA"/>
    <w:rPr>
      <w:rFonts w:ascii="Symbol" w:hAnsi="Symbol"/>
    </w:rPr>
  </w:style>
  <w:style w:type="character" w:customStyle="1" w:styleId="WW8Num223z0">
    <w:name w:val="WW8Num223z0"/>
    <w:rsid w:val="001814FA"/>
    <w:rPr>
      <w:rFonts w:ascii="Symbol" w:hAnsi="Symbol"/>
    </w:rPr>
  </w:style>
  <w:style w:type="character" w:customStyle="1" w:styleId="WW8Num228z0">
    <w:name w:val="WW8Num228z0"/>
    <w:rsid w:val="001814FA"/>
    <w:rPr>
      <w:rFonts w:ascii="Wingdings" w:hAnsi="Wingdings"/>
      <w:sz w:val="16"/>
    </w:rPr>
  </w:style>
  <w:style w:type="character" w:customStyle="1" w:styleId="WW8Num228z1">
    <w:name w:val="WW8Num228z1"/>
    <w:rsid w:val="001814FA"/>
    <w:rPr>
      <w:rFonts w:ascii="Courier New" w:hAnsi="Courier New"/>
    </w:rPr>
  </w:style>
  <w:style w:type="character" w:customStyle="1" w:styleId="WW8Num228z2">
    <w:name w:val="WW8Num228z2"/>
    <w:rsid w:val="001814FA"/>
    <w:rPr>
      <w:rFonts w:ascii="Wingdings" w:hAnsi="Wingdings"/>
    </w:rPr>
  </w:style>
  <w:style w:type="character" w:customStyle="1" w:styleId="WW8Num228z3">
    <w:name w:val="WW8Num228z3"/>
    <w:rsid w:val="001814FA"/>
    <w:rPr>
      <w:rFonts w:ascii="Symbol" w:hAnsi="Symbol"/>
    </w:rPr>
  </w:style>
  <w:style w:type="character" w:customStyle="1" w:styleId="WW8Num231z0">
    <w:name w:val="WW8Num231z0"/>
    <w:rsid w:val="001814FA"/>
    <w:rPr>
      <w:rFonts w:ascii="Times New Roman" w:hAnsi="Times New Roman"/>
    </w:rPr>
  </w:style>
  <w:style w:type="character" w:customStyle="1" w:styleId="WW8Num235z0">
    <w:name w:val="WW8Num235z0"/>
    <w:rsid w:val="001814FA"/>
    <w:rPr>
      <w:rFonts w:ascii="Symbol" w:hAnsi="Symbol"/>
    </w:rPr>
  </w:style>
  <w:style w:type="character" w:customStyle="1" w:styleId="WW8Num237z1">
    <w:name w:val="WW8Num237z1"/>
    <w:rsid w:val="001814FA"/>
    <w:rPr>
      <w:rFonts w:ascii="Courier New" w:hAnsi="Courier New"/>
    </w:rPr>
  </w:style>
  <w:style w:type="character" w:customStyle="1" w:styleId="WW8Num237z2">
    <w:name w:val="WW8Num237z2"/>
    <w:rsid w:val="001814FA"/>
    <w:rPr>
      <w:rFonts w:ascii="Wingdings" w:hAnsi="Wingdings"/>
    </w:rPr>
  </w:style>
  <w:style w:type="character" w:customStyle="1" w:styleId="WW8Num237z3">
    <w:name w:val="WW8Num237z3"/>
    <w:rsid w:val="001814FA"/>
    <w:rPr>
      <w:rFonts w:ascii="Symbol" w:hAnsi="Symbol"/>
    </w:rPr>
  </w:style>
  <w:style w:type="character" w:customStyle="1" w:styleId="WW8Num253z0">
    <w:name w:val="WW8Num253z0"/>
    <w:rsid w:val="001814FA"/>
    <w:rPr>
      <w:rFonts w:ascii="Symbol" w:hAnsi="Symbol"/>
    </w:rPr>
  </w:style>
  <w:style w:type="character" w:customStyle="1" w:styleId="WW8Num262z0">
    <w:name w:val="WW8Num262z0"/>
    <w:rsid w:val="001814FA"/>
    <w:rPr>
      <w:rFonts w:ascii="Wingdings" w:hAnsi="Wingdings"/>
    </w:rPr>
  </w:style>
  <w:style w:type="character" w:customStyle="1" w:styleId="WW8Num263z0">
    <w:name w:val="WW8Num263z0"/>
    <w:rsid w:val="001814FA"/>
    <w:rPr>
      <w:rFonts w:ascii="Symbol" w:hAnsi="Symbol"/>
    </w:rPr>
  </w:style>
  <w:style w:type="character" w:customStyle="1" w:styleId="WW8Num264z0">
    <w:name w:val="WW8Num264z0"/>
    <w:rsid w:val="001814FA"/>
    <w:rPr>
      <w:rFonts w:ascii="Symbol" w:hAnsi="Symbol"/>
    </w:rPr>
  </w:style>
  <w:style w:type="character" w:customStyle="1" w:styleId="WW8Num265z0">
    <w:name w:val="WW8Num265z0"/>
    <w:rsid w:val="001814FA"/>
    <w:rPr>
      <w:rFonts w:ascii="Symbol" w:hAnsi="Symbol"/>
    </w:rPr>
  </w:style>
  <w:style w:type="character" w:customStyle="1" w:styleId="WW8Num266z0">
    <w:name w:val="WW8Num266z0"/>
    <w:rsid w:val="001814FA"/>
    <w:rPr>
      <w:rFonts w:ascii="Symbol" w:hAnsi="Symbol"/>
    </w:rPr>
  </w:style>
  <w:style w:type="character" w:customStyle="1" w:styleId="WW8Num270z0">
    <w:name w:val="WW8Num270z0"/>
    <w:rsid w:val="001814FA"/>
    <w:rPr>
      <w:rFonts w:ascii="Symbol" w:hAnsi="Symbol"/>
    </w:rPr>
  </w:style>
  <w:style w:type="character" w:customStyle="1" w:styleId="WW8Num271z0">
    <w:name w:val="WW8Num271z0"/>
    <w:rsid w:val="001814FA"/>
    <w:rPr>
      <w:rFonts w:ascii="Symbol" w:hAnsi="Symbol"/>
    </w:rPr>
  </w:style>
  <w:style w:type="character" w:customStyle="1" w:styleId="WW8Num272z0">
    <w:name w:val="WW8Num272z0"/>
    <w:rsid w:val="001814FA"/>
    <w:rPr>
      <w:rFonts w:ascii="Times New Roman" w:eastAsia="Times New Roman" w:hAnsi="Times New Roman" w:cs="Times New Roman"/>
      <w:b w:val="0"/>
    </w:rPr>
  </w:style>
  <w:style w:type="character" w:customStyle="1" w:styleId="WW8Num275z0">
    <w:name w:val="WW8Num275z0"/>
    <w:rsid w:val="001814FA"/>
    <w:rPr>
      <w:rFonts w:ascii="Symbol" w:hAnsi="Symbol"/>
    </w:rPr>
  </w:style>
  <w:style w:type="character" w:customStyle="1" w:styleId="WW8Num280z0">
    <w:name w:val="WW8Num280z0"/>
    <w:rsid w:val="001814FA"/>
    <w:rPr>
      <w:rFonts w:ascii="Symbol" w:hAnsi="Symbol"/>
    </w:rPr>
  </w:style>
  <w:style w:type="character" w:customStyle="1" w:styleId="WW8Num281z0">
    <w:name w:val="WW8Num281z0"/>
    <w:rsid w:val="001814FA"/>
    <w:rPr>
      <w:u w:val="single"/>
    </w:rPr>
  </w:style>
  <w:style w:type="character" w:customStyle="1" w:styleId="WW8Num284z0">
    <w:name w:val="WW8Num284z0"/>
    <w:rsid w:val="001814FA"/>
    <w:rPr>
      <w:rFonts w:ascii="Symbol" w:hAnsi="Symbol"/>
    </w:rPr>
  </w:style>
  <w:style w:type="character" w:customStyle="1" w:styleId="WW8Num285z0">
    <w:name w:val="WW8Num285z0"/>
    <w:rsid w:val="001814FA"/>
    <w:rPr>
      <w:rFonts w:ascii="Symbol" w:hAnsi="Symbol"/>
    </w:rPr>
  </w:style>
  <w:style w:type="character" w:customStyle="1" w:styleId="WW8Num291z0">
    <w:name w:val="WW8Num291z0"/>
    <w:rsid w:val="001814FA"/>
    <w:rPr>
      <w:rFonts w:ascii="Symbol" w:hAnsi="Symbol"/>
    </w:rPr>
  </w:style>
  <w:style w:type="character" w:customStyle="1" w:styleId="WW8Num300z0">
    <w:name w:val="WW8Num300z0"/>
    <w:rsid w:val="001814FA"/>
    <w:rPr>
      <w:rFonts w:ascii="Symbol" w:hAnsi="Symbol"/>
    </w:rPr>
  </w:style>
  <w:style w:type="character" w:customStyle="1" w:styleId="WW8Num301z0">
    <w:name w:val="WW8Num301z0"/>
    <w:rsid w:val="001814FA"/>
    <w:rPr>
      <w:rFonts w:ascii="Symbol" w:hAnsi="Symbol"/>
    </w:rPr>
  </w:style>
  <w:style w:type="character" w:customStyle="1" w:styleId="WW8Num304z0">
    <w:name w:val="WW8Num304z0"/>
    <w:rsid w:val="001814FA"/>
    <w:rPr>
      <w:rFonts w:ascii="Times New Roman" w:hAnsi="Times New Roman"/>
    </w:rPr>
  </w:style>
  <w:style w:type="character" w:customStyle="1" w:styleId="WW8Num306z0">
    <w:name w:val="WW8Num306z0"/>
    <w:rsid w:val="001814FA"/>
    <w:rPr>
      <w:rFonts w:ascii="Wingdings" w:hAnsi="Wingdings"/>
    </w:rPr>
  </w:style>
  <w:style w:type="character" w:customStyle="1" w:styleId="WW8Num311z0">
    <w:name w:val="WW8Num311z0"/>
    <w:rsid w:val="001814FA"/>
    <w:rPr>
      <w:rFonts w:ascii="Symbol" w:hAnsi="Symbol"/>
    </w:rPr>
  </w:style>
  <w:style w:type="character" w:customStyle="1" w:styleId="WW8Num322z0">
    <w:name w:val="WW8Num322z0"/>
    <w:rsid w:val="001814FA"/>
    <w:rPr>
      <w:rFonts w:ascii="Symbol" w:hAnsi="Symbol"/>
    </w:rPr>
  </w:style>
  <w:style w:type="character" w:customStyle="1" w:styleId="WW8Num326z0">
    <w:name w:val="WW8Num326z0"/>
    <w:rsid w:val="001814FA"/>
    <w:rPr>
      <w:rFonts w:ascii="Wingdings" w:hAnsi="Wingdings"/>
      <w:sz w:val="16"/>
    </w:rPr>
  </w:style>
  <w:style w:type="character" w:customStyle="1" w:styleId="WW8Num326z1">
    <w:name w:val="WW8Num326z1"/>
    <w:rsid w:val="001814FA"/>
    <w:rPr>
      <w:rFonts w:ascii="Courier New" w:hAnsi="Courier New"/>
    </w:rPr>
  </w:style>
  <w:style w:type="character" w:customStyle="1" w:styleId="WW8Num326z2">
    <w:name w:val="WW8Num326z2"/>
    <w:rsid w:val="001814FA"/>
    <w:rPr>
      <w:rFonts w:ascii="Wingdings" w:hAnsi="Wingdings"/>
    </w:rPr>
  </w:style>
  <w:style w:type="character" w:customStyle="1" w:styleId="WW8Num326z3">
    <w:name w:val="WW8Num326z3"/>
    <w:rsid w:val="001814FA"/>
    <w:rPr>
      <w:rFonts w:ascii="Symbol" w:hAnsi="Symbol"/>
    </w:rPr>
  </w:style>
  <w:style w:type="character" w:customStyle="1" w:styleId="WW8Num327z0">
    <w:name w:val="WW8Num327z0"/>
    <w:rsid w:val="001814FA"/>
    <w:rPr>
      <w:rFonts w:ascii="Wingdings" w:hAnsi="Wingdings"/>
      <w:sz w:val="16"/>
    </w:rPr>
  </w:style>
  <w:style w:type="character" w:customStyle="1" w:styleId="WW8Num327z1">
    <w:name w:val="WW8Num327z1"/>
    <w:rsid w:val="001814FA"/>
    <w:rPr>
      <w:rFonts w:ascii="Courier New" w:hAnsi="Courier New"/>
    </w:rPr>
  </w:style>
  <w:style w:type="character" w:customStyle="1" w:styleId="WW8Num327z2">
    <w:name w:val="WW8Num327z2"/>
    <w:rsid w:val="001814FA"/>
    <w:rPr>
      <w:rFonts w:ascii="Wingdings" w:hAnsi="Wingdings"/>
    </w:rPr>
  </w:style>
  <w:style w:type="character" w:customStyle="1" w:styleId="WW8Num327z3">
    <w:name w:val="WW8Num327z3"/>
    <w:rsid w:val="001814FA"/>
    <w:rPr>
      <w:rFonts w:ascii="Symbol" w:hAnsi="Symbol"/>
    </w:rPr>
  </w:style>
  <w:style w:type="character" w:customStyle="1" w:styleId="WW8Num334z0">
    <w:name w:val="WW8Num334z0"/>
    <w:rsid w:val="001814FA"/>
    <w:rPr>
      <w:rFonts w:ascii="Wingdings" w:hAnsi="Wingdings"/>
      <w:sz w:val="16"/>
    </w:rPr>
  </w:style>
  <w:style w:type="character" w:customStyle="1" w:styleId="WW8Num334z1">
    <w:name w:val="WW8Num334z1"/>
    <w:rsid w:val="001814FA"/>
    <w:rPr>
      <w:rFonts w:ascii="Courier New" w:hAnsi="Courier New"/>
    </w:rPr>
  </w:style>
  <w:style w:type="character" w:customStyle="1" w:styleId="WW8Num334z2">
    <w:name w:val="WW8Num334z2"/>
    <w:rsid w:val="001814FA"/>
    <w:rPr>
      <w:rFonts w:ascii="Wingdings" w:hAnsi="Wingdings"/>
    </w:rPr>
  </w:style>
  <w:style w:type="character" w:customStyle="1" w:styleId="WW8Num334z3">
    <w:name w:val="WW8Num334z3"/>
    <w:rsid w:val="001814FA"/>
    <w:rPr>
      <w:rFonts w:ascii="Symbol" w:hAnsi="Symbol"/>
    </w:rPr>
  </w:style>
  <w:style w:type="character" w:customStyle="1" w:styleId="WW8Num335z0">
    <w:name w:val="WW8Num335z0"/>
    <w:rsid w:val="001814FA"/>
    <w:rPr>
      <w:rFonts w:ascii="Wingdings" w:hAnsi="Wingdings"/>
    </w:rPr>
  </w:style>
  <w:style w:type="character" w:customStyle="1" w:styleId="WW8Num339z0">
    <w:name w:val="WW8Num339z0"/>
    <w:rsid w:val="001814FA"/>
    <w:rPr>
      <w:rFonts w:ascii="Symbol" w:hAnsi="Symbol"/>
    </w:rPr>
  </w:style>
  <w:style w:type="character" w:customStyle="1" w:styleId="WW8Num341z0">
    <w:name w:val="WW8Num341z0"/>
    <w:rsid w:val="001814FA"/>
    <w:rPr>
      <w:rFonts w:ascii="Symbol" w:hAnsi="Symbol"/>
    </w:rPr>
  </w:style>
  <w:style w:type="character" w:customStyle="1" w:styleId="WW8Num343z0">
    <w:name w:val="WW8Num343z0"/>
    <w:rsid w:val="001814FA"/>
    <w:rPr>
      <w:rFonts w:ascii="Symbol" w:hAnsi="Symbol"/>
    </w:rPr>
  </w:style>
  <w:style w:type="character" w:customStyle="1" w:styleId="WW8Num351z0">
    <w:name w:val="WW8Num351z0"/>
    <w:rsid w:val="001814FA"/>
    <w:rPr>
      <w:rFonts w:ascii="Symbol" w:hAnsi="Symbol"/>
    </w:rPr>
  </w:style>
  <w:style w:type="character" w:customStyle="1" w:styleId="WW8Num352z0">
    <w:name w:val="WW8Num352z0"/>
    <w:rsid w:val="001814FA"/>
    <w:rPr>
      <w:rFonts w:ascii="Symbol" w:hAnsi="Symbol"/>
    </w:rPr>
  </w:style>
  <w:style w:type="character" w:customStyle="1" w:styleId="WW8Num353z0">
    <w:name w:val="WW8Num353z0"/>
    <w:rsid w:val="001814FA"/>
    <w:rPr>
      <w:rFonts w:ascii="Symbol" w:hAnsi="Symbol"/>
    </w:rPr>
  </w:style>
  <w:style w:type="character" w:customStyle="1" w:styleId="WW8Num354z0">
    <w:name w:val="WW8Num354z0"/>
    <w:rsid w:val="001814FA"/>
    <w:rPr>
      <w:rFonts w:ascii="Times New Roman" w:hAnsi="Times New Roman"/>
    </w:rPr>
  </w:style>
  <w:style w:type="character" w:customStyle="1" w:styleId="WW8Num355z0">
    <w:name w:val="WW8Num355z0"/>
    <w:rsid w:val="001814FA"/>
    <w:rPr>
      <w:rFonts w:ascii="Symbol" w:hAnsi="Symbol"/>
    </w:rPr>
  </w:style>
  <w:style w:type="character" w:customStyle="1" w:styleId="WW8Num357z0">
    <w:name w:val="WW8Num357z0"/>
    <w:rsid w:val="001814FA"/>
    <w:rPr>
      <w:b/>
    </w:rPr>
  </w:style>
  <w:style w:type="character" w:customStyle="1" w:styleId="WW8Num358z0">
    <w:name w:val="WW8Num358z0"/>
    <w:rsid w:val="001814FA"/>
    <w:rPr>
      <w:rFonts w:ascii="Wingdings" w:hAnsi="Wingdings"/>
      <w:sz w:val="16"/>
    </w:rPr>
  </w:style>
  <w:style w:type="character" w:customStyle="1" w:styleId="WW8Num358z1">
    <w:name w:val="WW8Num358z1"/>
    <w:rsid w:val="001814FA"/>
    <w:rPr>
      <w:rFonts w:ascii="Courier New" w:hAnsi="Courier New"/>
    </w:rPr>
  </w:style>
  <w:style w:type="character" w:customStyle="1" w:styleId="WW8Num358z2">
    <w:name w:val="WW8Num358z2"/>
    <w:rsid w:val="001814FA"/>
    <w:rPr>
      <w:rFonts w:ascii="Wingdings" w:hAnsi="Wingdings"/>
    </w:rPr>
  </w:style>
  <w:style w:type="character" w:customStyle="1" w:styleId="WW8Num358z3">
    <w:name w:val="WW8Num358z3"/>
    <w:rsid w:val="001814FA"/>
    <w:rPr>
      <w:rFonts w:ascii="Symbol" w:hAnsi="Symbol"/>
    </w:rPr>
  </w:style>
  <w:style w:type="character" w:customStyle="1" w:styleId="WW8Num359z0">
    <w:name w:val="WW8Num359z0"/>
    <w:rsid w:val="001814FA"/>
    <w:rPr>
      <w:rFonts w:ascii="Symbol" w:hAnsi="Symbol"/>
    </w:rPr>
  </w:style>
  <w:style w:type="character" w:customStyle="1" w:styleId="WW8Num362z0">
    <w:name w:val="WW8Num362z0"/>
    <w:rsid w:val="001814FA"/>
    <w:rPr>
      <w:rFonts w:ascii="Symbol" w:hAnsi="Symbol"/>
    </w:rPr>
  </w:style>
  <w:style w:type="character" w:customStyle="1" w:styleId="WW8Num365z0">
    <w:name w:val="WW8Num365z0"/>
    <w:rsid w:val="001814FA"/>
    <w:rPr>
      <w:rFonts w:ascii="Symbol" w:hAnsi="Symbol"/>
    </w:rPr>
  </w:style>
  <w:style w:type="character" w:customStyle="1" w:styleId="WW8Num368z0">
    <w:name w:val="WW8Num368z0"/>
    <w:rsid w:val="001814FA"/>
    <w:rPr>
      <w:rFonts w:ascii="Symbol" w:hAnsi="Symbol"/>
    </w:rPr>
  </w:style>
  <w:style w:type="character" w:customStyle="1" w:styleId="WW8Num375z0">
    <w:name w:val="WW8Num375z0"/>
    <w:rsid w:val="001814FA"/>
    <w:rPr>
      <w:rFonts w:ascii="Symbol" w:hAnsi="Symbol"/>
    </w:rPr>
  </w:style>
  <w:style w:type="character" w:customStyle="1" w:styleId="WW8Num378z0">
    <w:name w:val="WW8Num378z0"/>
    <w:rsid w:val="001814FA"/>
    <w:rPr>
      <w:rFonts w:ascii="Times New Roman" w:hAnsi="Times New Roman"/>
    </w:rPr>
  </w:style>
  <w:style w:type="character" w:customStyle="1" w:styleId="WW8Num384z0">
    <w:name w:val="WW8Num384z0"/>
    <w:rsid w:val="001814FA"/>
    <w:rPr>
      <w:rFonts w:ascii="Times New Roman" w:hAnsi="Times New Roman"/>
    </w:rPr>
  </w:style>
  <w:style w:type="character" w:customStyle="1" w:styleId="WW8Num391z0">
    <w:name w:val="WW8Num391z0"/>
    <w:rsid w:val="001814FA"/>
    <w:rPr>
      <w:rFonts w:ascii="Symbol" w:hAnsi="Symbol"/>
    </w:rPr>
  </w:style>
  <w:style w:type="character" w:customStyle="1" w:styleId="WW8Num392z1">
    <w:name w:val="WW8Num392z1"/>
    <w:rsid w:val="001814FA"/>
    <w:rPr>
      <w:rFonts w:ascii="Times New Roman" w:eastAsia="Times New Roman" w:hAnsi="Times New Roman" w:cs="Times New Roman"/>
    </w:rPr>
  </w:style>
  <w:style w:type="character" w:customStyle="1" w:styleId="WW8Num394z0">
    <w:name w:val="WW8Num394z0"/>
    <w:rsid w:val="001814FA"/>
    <w:rPr>
      <w:b w:val="0"/>
      <w:sz w:val="24"/>
      <w:szCs w:val="24"/>
    </w:rPr>
  </w:style>
  <w:style w:type="character" w:customStyle="1" w:styleId="WW8Num395z0">
    <w:name w:val="WW8Num395z0"/>
    <w:rsid w:val="001814FA"/>
    <w:rPr>
      <w:rFonts w:ascii="Symbol" w:hAnsi="Symbol"/>
    </w:rPr>
  </w:style>
  <w:style w:type="character" w:customStyle="1" w:styleId="WW8Num401z0">
    <w:name w:val="WW8Num401z0"/>
    <w:rsid w:val="001814FA"/>
    <w:rPr>
      <w:rFonts w:ascii="Symbol" w:hAnsi="Symbol"/>
    </w:rPr>
  </w:style>
  <w:style w:type="character" w:customStyle="1" w:styleId="WW8Num403z0">
    <w:name w:val="WW8Num403z0"/>
    <w:rsid w:val="001814FA"/>
    <w:rPr>
      <w:rFonts w:ascii="Symbol" w:hAnsi="Symbol"/>
    </w:rPr>
  </w:style>
  <w:style w:type="character" w:customStyle="1" w:styleId="WW8Num414z0">
    <w:name w:val="WW8Num414z0"/>
    <w:rsid w:val="001814FA"/>
    <w:rPr>
      <w:rFonts w:ascii="Wingdings" w:hAnsi="Wingdings"/>
    </w:rPr>
  </w:style>
  <w:style w:type="character" w:customStyle="1" w:styleId="WW8Num416z0">
    <w:name w:val="WW8Num416z0"/>
    <w:rsid w:val="001814FA"/>
    <w:rPr>
      <w:rFonts w:ascii="Symbol" w:hAnsi="Symbol"/>
    </w:rPr>
  </w:style>
  <w:style w:type="character" w:customStyle="1" w:styleId="WW8Num423z0">
    <w:name w:val="WW8Num423z0"/>
    <w:rsid w:val="001814FA"/>
    <w:rPr>
      <w:rFonts w:ascii="Symbol" w:hAnsi="Symbol"/>
    </w:rPr>
  </w:style>
  <w:style w:type="character" w:customStyle="1" w:styleId="WW8Num424z0">
    <w:name w:val="WW8Num424z0"/>
    <w:rsid w:val="001814FA"/>
    <w:rPr>
      <w:rFonts w:ascii="Symbol" w:hAnsi="Symbol"/>
    </w:rPr>
  </w:style>
  <w:style w:type="character" w:customStyle="1" w:styleId="WW8Num428z0">
    <w:name w:val="WW8Num428z0"/>
    <w:rsid w:val="001814FA"/>
    <w:rPr>
      <w:rFonts w:ascii="Times New Roman" w:hAnsi="Times New Roman"/>
    </w:rPr>
  </w:style>
  <w:style w:type="character" w:customStyle="1" w:styleId="WW8Num429z0">
    <w:name w:val="WW8Num429z0"/>
    <w:rsid w:val="001814FA"/>
    <w:rPr>
      <w:rFonts w:ascii="Symbol" w:hAnsi="Symbol"/>
    </w:rPr>
  </w:style>
  <w:style w:type="character" w:customStyle="1" w:styleId="WW8Num431z0">
    <w:name w:val="WW8Num431z0"/>
    <w:rsid w:val="001814FA"/>
    <w:rPr>
      <w:u w:val="none"/>
    </w:rPr>
  </w:style>
  <w:style w:type="character" w:customStyle="1" w:styleId="WW8Num436z0">
    <w:name w:val="WW8Num436z0"/>
    <w:rsid w:val="001814FA"/>
    <w:rPr>
      <w:rFonts w:ascii="Symbol" w:hAnsi="Symbol"/>
    </w:rPr>
  </w:style>
  <w:style w:type="character" w:customStyle="1" w:styleId="WW8Num442z0">
    <w:name w:val="WW8Num442z0"/>
    <w:rsid w:val="001814FA"/>
    <w:rPr>
      <w:rFonts w:ascii="Symbol" w:hAnsi="Symbol"/>
    </w:rPr>
  </w:style>
  <w:style w:type="character" w:customStyle="1" w:styleId="WW8Num443z0">
    <w:name w:val="WW8Num443z0"/>
    <w:rsid w:val="001814FA"/>
    <w:rPr>
      <w:rFonts w:ascii="Symbol" w:hAnsi="Symbol"/>
    </w:rPr>
  </w:style>
  <w:style w:type="character" w:customStyle="1" w:styleId="WW8Num449z0">
    <w:name w:val="WW8Num449z0"/>
    <w:rsid w:val="001814FA"/>
    <w:rPr>
      <w:rFonts w:ascii="Times New Roman" w:hAnsi="Times New Roman"/>
    </w:rPr>
  </w:style>
  <w:style w:type="character" w:customStyle="1" w:styleId="WW8Num451z0">
    <w:name w:val="WW8Num451z0"/>
    <w:rsid w:val="001814FA"/>
    <w:rPr>
      <w:rFonts w:ascii="Times New Roman" w:hAnsi="Times New Roman"/>
    </w:rPr>
  </w:style>
  <w:style w:type="character" w:customStyle="1" w:styleId="WW8Num452z0">
    <w:name w:val="WW8Num452z0"/>
    <w:rsid w:val="001814FA"/>
    <w:rPr>
      <w:u w:val="single"/>
    </w:rPr>
  </w:style>
  <w:style w:type="character" w:customStyle="1" w:styleId="WW8Num453z0">
    <w:name w:val="WW8Num453z0"/>
    <w:rsid w:val="001814FA"/>
    <w:rPr>
      <w:rFonts w:ascii="Symbol" w:hAnsi="Symbol"/>
    </w:rPr>
  </w:style>
  <w:style w:type="character" w:customStyle="1" w:styleId="WW8Num456z0">
    <w:name w:val="WW8Num456z0"/>
    <w:rsid w:val="001814FA"/>
    <w:rPr>
      <w:rFonts w:ascii="Wingdings" w:hAnsi="Wingdings"/>
      <w:sz w:val="16"/>
    </w:rPr>
  </w:style>
  <w:style w:type="character" w:customStyle="1" w:styleId="WW8Num456z1">
    <w:name w:val="WW8Num456z1"/>
    <w:rsid w:val="001814FA"/>
    <w:rPr>
      <w:rFonts w:ascii="Courier New" w:hAnsi="Courier New"/>
    </w:rPr>
  </w:style>
  <w:style w:type="character" w:customStyle="1" w:styleId="WW8Num456z2">
    <w:name w:val="WW8Num456z2"/>
    <w:rsid w:val="001814FA"/>
    <w:rPr>
      <w:rFonts w:ascii="Wingdings" w:hAnsi="Wingdings"/>
    </w:rPr>
  </w:style>
  <w:style w:type="character" w:customStyle="1" w:styleId="WW8Num456z3">
    <w:name w:val="WW8Num456z3"/>
    <w:rsid w:val="001814FA"/>
    <w:rPr>
      <w:rFonts w:ascii="Symbol" w:hAnsi="Symbol"/>
    </w:rPr>
  </w:style>
  <w:style w:type="character" w:customStyle="1" w:styleId="WW8Num457z0">
    <w:name w:val="WW8Num457z0"/>
    <w:rsid w:val="001814FA"/>
    <w:rPr>
      <w:rFonts w:ascii="Times New Roman" w:hAnsi="Times New Roman"/>
    </w:rPr>
  </w:style>
  <w:style w:type="character" w:customStyle="1" w:styleId="WW8Num459z0">
    <w:name w:val="WW8Num459z0"/>
    <w:rsid w:val="001814FA"/>
    <w:rPr>
      <w:rFonts w:ascii="Times New Roman" w:hAnsi="Times New Roman"/>
    </w:rPr>
  </w:style>
  <w:style w:type="character" w:customStyle="1" w:styleId="WW8Num460z0">
    <w:name w:val="WW8Num460z0"/>
    <w:rsid w:val="001814FA"/>
    <w:rPr>
      <w:rFonts w:ascii="Wingdings" w:hAnsi="Wingdings"/>
      <w:sz w:val="16"/>
    </w:rPr>
  </w:style>
  <w:style w:type="character" w:customStyle="1" w:styleId="WW8Num460z1">
    <w:name w:val="WW8Num460z1"/>
    <w:rsid w:val="001814FA"/>
    <w:rPr>
      <w:rFonts w:ascii="Courier New" w:hAnsi="Courier New"/>
    </w:rPr>
  </w:style>
  <w:style w:type="character" w:customStyle="1" w:styleId="WW8Num460z2">
    <w:name w:val="WW8Num460z2"/>
    <w:rsid w:val="001814FA"/>
    <w:rPr>
      <w:rFonts w:ascii="Wingdings" w:hAnsi="Wingdings"/>
    </w:rPr>
  </w:style>
  <w:style w:type="character" w:customStyle="1" w:styleId="WW8Num460z3">
    <w:name w:val="WW8Num460z3"/>
    <w:rsid w:val="001814FA"/>
    <w:rPr>
      <w:rFonts w:ascii="Symbol" w:hAnsi="Symbol"/>
    </w:rPr>
  </w:style>
  <w:style w:type="character" w:customStyle="1" w:styleId="WW8Num461z0">
    <w:name w:val="WW8Num461z0"/>
    <w:rsid w:val="001814FA"/>
    <w:rPr>
      <w:rFonts w:ascii="Symbol" w:hAnsi="Symbol"/>
    </w:rPr>
  </w:style>
  <w:style w:type="character" w:customStyle="1" w:styleId="WW8Num465z0">
    <w:name w:val="WW8Num465z0"/>
    <w:rsid w:val="001814FA"/>
    <w:rPr>
      <w:rFonts w:ascii="Times New Roman" w:hAnsi="Times New Roman"/>
    </w:rPr>
  </w:style>
  <w:style w:type="character" w:customStyle="1" w:styleId="WW8Num466z0">
    <w:name w:val="WW8Num466z0"/>
    <w:rsid w:val="001814FA"/>
    <w:rPr>
      <w:rFonts w:ascii="Symbol" w:hAnsi="Symbol"/>
    </w:rPr>
  </w:style>
  <w:style w:type="character" w:customStyle="1" w:styleId="WW8Num472z0">
    <w:name w:val="WW8Num472z0"/>
    <w:rsid w:val="001814FA"/>
    <w:rPr>
      <w:rFonts w:ascii="Times New Roman" w:hAnsi="Times New Roman"/>
    </w:rPr>
  </w:style>
  <w:style w:type="character" w:customStyle="1" w:styleId="WW8Num482z0">
    <w:name w:val="WW8Num482z0"/>
    <w:rsid w:val="001814FA"/>
    <w:rPr>
      <w:rFonts w:ascii="Times New Roman" w:hAnsi="Times New Roman"/>
    </w:rPr>
  </w:style>
  <w:style w:type="character" w:customStyle="1" w:styleId="WW8Num485z0">
    <w:name w:val="WW8Num485z0"/>
    <w:rsid w:val="001814FA"/>
    <w:rPr>
      <w:rFonts w:ascii="Symbol" w:hAnsi="Symbol"/>
    </w:rPr>
  </w:style>
  <w:style w:type="character" w:customStyle="1" w:styleId="WW8Num487z0">
    <w:name w:val="WW8Num487z0"/>
    <w:rsid w:val="001814FA"/>
    <w:rPr>
      <w:rFonts w:ascii="Wingdings" w:hAnsi="Wingdings"/>
    </w:rPr>
  </w:style>
  <w:style w:type="character" w:customStyle="1" w:styleId="WW8Num490z0">
    <w:name w:val="WW8Num490z0"/>
    <w:rsid w:val="001814FA"/>
    <w:rPr>
      <w:rFonts w:ascii="Symbol" w:hAnsi="Symbol"/>
    </w:rPr>
  </w:style>
  <w:style w:type="character" w:customStyle="1" w:styleId="WW8Num491z0">
    <w:name w:val="WW8Num491z0"/>
    <w:rsid w:val="001814FA"/>
    <w:rPr>
      <w:b/>
    </w:rPr>
  </w:style>
  <w:style w:type="character" w:customStyle="1" w:styleId="WW8Num494z0">
    <w:name w:val="WW8Num494z0"/>
    <w:rsid w:val="001814FA"/>
    <w:rPr>
      <w:rFonts w:ascii="Symbol" w:hAnsi="Symbol"/>
    </w:rPr>
  </w:style>
  <w:style w:type="character" w:customStyle="1" w:styleId="WW8Num501z0">
    <w:name w:val="WW8Num501z0"/>
    <w:rsid w:val="001814FA"/>
    <w:rPr>
      <w:u w:val="single"/>
    </w:rPr>
  </w:style>
  <w:style w:type="character" w:customStyle="1" w:styleId="WW8Num507z0">
    <w:name w:val="WW8Num507z0"/>
    <w:rsid w:val="001814FA"/>
    <w:rPr>
      <w:rFonts w:ascii="Symbol" w:hAnsi="Symbol"/>
    </w:rPr>
  </w:style>
  <w:style w:type="character" w:customStyle="1" w:styleId="WW8Num510z0">
    <w:name w:val="WW8Num510z0"/>
    <w:rsid w:val="001814FA"/>
    <w:rPr>
      <w:rFonts w:ascii="Symbol" w:hAnsi="Symbol"/>
    </w:rPr>
  </w:style>
  <w:style w:type="character" w:customStyle="1" w:styleId="WW8Num515z0">
    <w:name w:val="WW8Num515z0"/>
    <w:rsid w:val="001814FA"/>
    <w:rPr>
      <w:rFonts w:ascii="Wingdings" w:hAnsi="Wingdings"/>
      <w:sz w:val="16"/>
    </w:rPr>
  </w:style>
  <w:style w:type="character" w:customStyle="1" w:styleId="WW8Num515z1">
    <w:name w:val="WW8Num515z1"/>
    <w:rsid w:val="001814FA"/>
    <w:rPr>
      <w:rFonts w:ascii="Courier New" w:hAnsi="Courier New"/>
    </w:rPr>
  </w:style>
  <w:style w:type="character" w:customStyle="1" w:styleId="WW8Num515z2">
    <w:name w:val="WW8Num515z2"/>
    <w:rsid w:val="001814FA"/>
    <w:rPr>
      <w:rFonts w:ascii="Wingdings" w:hAnsi="Wingdings"/>
    </w:rPr>
  </w:style>
  <w:style w:type="character" w:customStyle="1" w:styleId="WW8Num515z3">
    <w:name w:val="WW8Num515z3"/>
    <w:rsid w:val="001814FA"/>
    <w:rPr>
      <w:rFonts w:ascii="Symbol" w:hAnsi="Symbol"/>
    </w:rPr>
  </w:style>
  <w:style w:type="character" w:customStyle="1" w:styleId="WW8Num516z0">
    <w:name w:val="WW8Num516z0"/>
    <w:rsid w:val="001814FA"/>
    <w:rPr>
      <w:rFonts w:ascii="Symbol" w:hAnsi="Symbol"/>
    </w:rPr>
  </w:style>
  <w:style w:type="character" w:customStyle="1" w:styleId="WW8Num519z0">
    <w:name w:val="WW8Num519z0"/>
    <w:rsid w:val="001814FA"/>
    <w:rPr>
      <w:rFonts w:ascii="Wingdings" w:hAnsi="Wingdings"/>
    </w:rPr>
  </w:style>
  <w:style w:type="character" w:customStyle="1" w:styleId="WW8Num520z0">
    <w:name w:val="WW8Num520z0"/>
    <w:rsid w:val="001814FA"/>
    <w:rPr>
      <w:rFonts w:ascii="Symbol" w:hAnsi="Symbol"/>
    </w:rPr>
  </w:style>
  <w:style w:type="character" w:customStyle="1" w:styleId="WW8Num521z0">
    <w:name w:val="WW8Num521z0"/>
    <w:rsid w:val="001814FA"/>
    <w:rPr>
      <w:rFonts w:ascii="Symbol" w:hAnsi="Symbol"/>
    </w:rPr>
  </w:style>
  <w:style w:type="character" w:customStyle="1" w:styleId="WW8Num524z0">
    <w:name w:val="WW8Num524z0"/>
    <w:rsid w:val="001814FA"/>
    <w:rPr>
      <w:rFonts w:ascii="Symbol" w:hAnsi="Symbol"/>
    </w:rPr>
  </w:style>
  <w:style w:type="character" w:customStyle="1" w:styleId="WW8Num527z0">
    <w:name w:val="WW8Num527z0"/>
    <w:rsid w:val="001814FA"/>
    <w:rPr>
      <w:rFonts w:ascii="Wingdings" w:hAnsi="Wingdings"/>
    </w:rPr>
  </w:style>
  <w:style w:type="character" w:customStyle="1" w:styleId="WW8Num529z0">
    <w:name w:val="WW8Num529z0"/>
    <w:rsid w:val="001814FA"/>
    <w:rPr>
      <w:rFonts w:ascii="Symbol" w:hAnsi="Symbol"/>
    </w:rPr>
  </w:style>
  <w:style w:type="character" w:customStyle="1" w:styleId="WW8Num531z0">
    <w:name w:val="WW8Num531z0"/>
    <w:rsid w:val="001814FA"/>
    <w:rPr>
      <w:rFonts w:ascii="Wingdings" w:hAnsi="Wingdings"/>
    </w:rPr>
  </w:style>
  <w:style w:type="character" w:customStyle="1" w:styleId="WW8Num533z0">
    <w:name w:val="WW8Num533z0"/>
    <w:rsid w:val="001814FA"/>
    <w:rPr>
      <w:rFonts w:ascii="Times New Roman" w:hAnsi="Times New Roman"/>
    </w:rPr>
  </w:style>
  <w:style w:type="character" w:customStyle="1" w:styleId="WW8Num538z0">
    <w:name w:val="WW8Num538z0"/>
    <w:rsid w:val="001814FA"/>
    <w:rPr>
      <w:rFonts w:ascii="Times New Roman" w:hAnsi="Times New Roman"/>
    </w:rPr>
  </w:style>
  <w:style w:type="character" w:customStyle="1" w:styleId="WW8Num541z0">
    <w:name w:val="WW8Num541z0"/>
    <w:rsid w:val="001814FA"/>
    <w:rPr>
      <w:rFonts w:ascii="Symbol" w:hAnsi="Symbol"/>
    </w:rPr>
  </w:style>
  <w:style w:type="character" w:customStyle="1" w:styleId="WW8Num543z0">
    <w:name w:val="WW8Num543z0"/>
    <w:rsid w:val="001814FA"/>
    <w:rPr>
      <w:rFonts w:ascii="Symbol" w:hAnsi="Symbol"/>
    </w:rPr>
  </w:style>
  <w:style w:type="character" w:customStyle="1" w:styleId="WW8Num552z0">
    <w:name w:val="WW8Num552z0"/>
    <w:rsid w:val="001814FA"/>
    <w:rPr>
      <w:rFonts w:ascii="Wingdings" w:hAnsi="Wingdings"/>
    </w:rPr>
  </w:style>
  <w:style w:type="character" w:customStyle="1" w:styleId="WW8Num553z0">
    <w:name w:val="WW8Num553z0"/>
    <w:rsid w:val="001814FA"/>
    <w:rPr>
      <w:rFonts w:ascii="Wingdings" w:hAnsi="Wingdings"/>
    </w:rPr>
  </w:style>
  <w:style w:type="character" w:customStyle="1" w:styleId="WW8Num556z0">
    <w:name w:val="WW8Num556z0"/>
    <w:rsid w:val="001814FA"/>
    <w:rPr>
      <w:rFonts w:ascii="Times New Roman" w:hAnsi="Times New Roman"/>
    </w:rPr>
  </w:style>
  <w:style w:type="character" w:customStyle="1" w:styleId="WW8Num558z0">
    <w:name w:val="WW8Num558z0"/>
    <w:rsid w:val="001814FA"/>
    <w:rPr>
      <w:rFonts w:ascii="Symbol" w:hAnsi="Symbol"/>
    </w:rPr>
  </w:style>
  <w:style w:type="character" w:customStyle="1" w:styleId="WW8Num559z0">
    <w:name w:val="WW8Num559z0"/>
    <w:rsid w:val="001814FA"/>
    <w:rPr>
      <w:b/>
      <w:u w:val="single"/>
    </w:rPr>
  </w:style>
  <w:style w:type="character" w:customStyle="1" w:styleId="WW8Num565z0">
    <w:name w:val="WW8Num565z0"/>
    <w:rsid w:val="001814FA"/>
    <w:rPr>
      <w:rFonts w:ascii="Wingdings" w:hAnsi="Wingdings"/>
    </w:rPr>
  </w:style>
  <w:style w:type="character" w:customStyle="1" w:styleId="WW8Num568z0">
    <w:name w:val="WW8Num568z0"/>
    <w:rsid w:val="001814FA"/>
    <w:rPr>
      <w:rFonts w:ascii="Symbol" w:hAnsi="Symbol"/>
    </w:rPr>
  </w:style>
  <w:style w:type="character" w:customStyle="1" w:styleId="WW8Num574z0">
    <w:name w:val="WW8Num574z0"/>
    <w:rsid w:val="001814FA"/>
    <w:rPr>
      <w:rFonts w:ascii="Symbol" w:hAnsi="Symbol"/>
    </w:rPr>
  </w:style>
  <w:style w:type="character" w:customStyle="1" w:styleId="WW8Num578z0">
    <w:name w:val="WW8Num578z0"/>
    <w:rsid w:val="001814FA"/>
    <w:rPr>
      <w:rFonts w:ascii="Symbol" w:hAnsi="Symbol"/>
    </w:rPr>
  </w:style>
  <w:style w:type="character" w:customStyle="1" w:styleId="WW8Num581z0">
    <w:name w:val="WW8Num581z0"/>
    <w:rsid w:val="001814FA"/>
    <w:rPr>
      <w:rFonts w:ascii="Wingdings" w:hAnsi="Wingdings"/>
    </w:rPr>
  </w:style>
  <w:style w:type="character" w:customStyle="1" w:styleId="WW8Num585z0">
    <w:name w:val="WW8Num585z0"/>
    <w:rsid w:val="001814FA"/>
    <w:rPr>
      <w:rFonts w:ascii="Wingdings" w:hAnsi="Wingdings"/>
      <w:sz w:val="16"/>
    </w:rPr>
  </w:style>
  <w:style w:type="character" w:customStyle="1" w:styleId="WW8Num585z1">
    <w:name w:val="WW8Num585z1"/>
    <w:rsid w:val="001814FA"/>
    <w:rPr>
      <w:rFonts w:ascii="Courier New" w:hAnsi="Courier New"/>
    </w:rPr>
  </w:style>
  <w:style w:type="character" w:customStyle="1" w:styleId="WW8Num585z2">
    <w:name w:val="WW8Num585z2"/>
    <w:rsid w:val="001814FA"/>
    <w:rPr>
      <w:rFonts w:ascii="Wingdings" w:hAnsi="Wingdings"/>
    </w:rPr>
  </w:style>
  <w:style w:type="character" w:customStyle="1" w:styleId="WW8Num585z3">
    <w:name w:val="WW8Num585z3"/>
    <w:rsid w:val="001814FA"/>
    <w:rPr>
      <w:rFonts w:ascii="Symbol" w:hAnsi="Symbol"/>
    </w:rPr>
  </w:style>
  <w:style w:type="character" w:customStyle="1" w:styleId="WW8NumSt260z0">
    <w:name w:val="WW8NumSt260z0"/>
    <w:rsid w:val="001814FA"/>
    <w:rPr>
      <w:rFonts w:ascii="Wingdings" w:hAnsi="Wingdings"/>
      <w:b w:val="0"/>
      <w:i w:val="0"/>
      <w:sz w:val="20"/>
      <w:u w:val="none"/>
    </w:rPr>
  </w:style>
  <w:style w:type="paragraph" w:customStyle="1" w:styleId="WW-Podpis">
    <w:name w:val="WW-Podpis"/>
    <w:basedOn w:val="Normalny"/>
    <w:rsid w:val="001814F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agwek">
    <w:name w:val="WW-Nagłówek"/>
    <w:basedOn w:val="Normalny"/>
    <w:next w:val="Tekstpodstawowy"/>
    <w:rsid w:val="001814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Podpis1">
    <w:name w:val="WW-Podpis1"/>
    <w:basedOn w:val="Normalny"/>
    <w:rsid w:val="001814F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rsid w:val="001814FA"/>
    <w:pPr>
      <w:suppressLineNumbers/>
    </w:pPr>
    <w:rPr>
      <w:rFonts w:cs="Tahoma"/>
      <w:sz w:val="20"/>
    </w:rPr>
  </w:style>
  <w:style w:type="paragraph" w:customStyle="1" w:styleId="WW-Nagwek1">
    <w:name w:val="WW-Nagłówek1"/>
    <w:basedOn w:val="Normalny"/>
    <w:next w:val="Tekstpodstawowy"/>
    <w:rsid w:val="001814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Podpis11">
    <w:name w:val="WW-Podpis11"/>
    <w:basedOn w:val="Normalny"/>
    <w:rsid w:val="001814F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rsid w:val="001814FA"/>
    <w:pPr>
      <w:suppressLineNumbers/>
    </w:pPr>
    <w:rPr>
      <w:rFonts w:cs="Tahoma"/>
      <w:sz w:val="20"/>
    </w:rPr>
  </w:style>
  <w:style w:type="paragraph" w:customStyle="1" w:styleId="WW-Nagwek11">
    <w:name w:val="WW-Nagłówek11"/>
    <w:basedOn w:val="Normalny"/>
    <w:next w:val="Tekstpodstawowy"/>
    <w:rsid w:val="001814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Tekstdugiegocytatu">
    <w:name w:val="WW-Tekst długiego cytatu"/>
    <w:basedOn w:val="Normalny"/>
    <w:rsid w:val="001814FA"/>
    <w:pPr>
      <w:ind w:left="567" w:right="849" w:hanging="567"/>
      <w:jc w:val="both"/>
    </w:pPr>
    <w:rPr>
      <w:sz w:val="24"/>
    </w:rPr>
  </w:style>
  <w:style w:type="paragraph" w:customStyle="1" w:styleId="WW-Zawartotabeli11">
    <w:name w:val="WW-Zawartość tabeli11"/>
    <w:basedOn w:val="Tekstpodstawowy"/>
    <w:rsid w:val="001814FA"/>
    <w:pPr>
      <w:suppressLineNumbers/>
    </w:pPr>
  </w:style>
  <w:style w:type="paragraph" w:customStyle="1" w:styleId="WW-Nagwektabeli1">
    <w:name w:val="WW-Nagłówek tabeli1"/>
    <w:basedOn w:val="WW-Zawartotabeli1"/>
    <w:rsid w:val="001814FA"/>
    <w:pPr>
      <w:widowControl/>
      <w:jc w:val="center"/>
    </w:pPr>
    <w:rPr>
      <w:rFonts w:eastAsia="Times New Roman"/>
      <w:b/>
      <w:bCs/>
      <w:i/>
      <w:iCs/>
      <w:szCs w:val="20"/>
    </w:rPr>
  </w:style>
  <w:style w:type="paragraph" w:customStyle="1" w:styleId="WW-Nagwektabeli11">
    <w:name w:val="WW-Nagłówek tabeli11"/>
    <w:basedOn w:val="WW-Zawartotabeli11"/>
    <w:rsid w:val="001814FA"/>
    <w:pPr>
      <w:jc w:val="center"/>
    </w:pPr>
    <w:rPr>
      <w:b/>
      <w:bCs/>
      <w:i/>
      <w:iCs/>
    </w:rPr>
  </w:style>
  <w:style w:type="paragraph" w:customStyle="1" w:styleId="WW-Zawartoramki1">
    <w:name w:val="WW-Zawartość ramki1"/>
    <w:basedOn w:val="Tekstpodstawowy"/>
    <w:rsid w:val="001814FA"/>
  </w:style>
  <w:style w:type="paragraph" w:customStyle="1" w:styleId="WW-Zawartoramki11">
    <w:name w:val="WW-Zawartość ramki11"/>
    <w:basedOn w:val="Tekstpodstawowy"/>
    <w:rsid w:val="001814FA"/>
  </w:style>
  <w:style w:type="paragraph" w:customStyle="1" w:styleId="Styl1">
    <w:name w:val="Styl1"/>
    <w:basedOn w:val="Normalny"/>
    <w:rsid w:val="001814FA"/>
    <w:pPr>
      <w:widowControl w:val="0"/>
      <w:suppressAutoHyphens w:val="0"/>
      <w:spacing w:before="240"/>
      <w:jc w:val="both"/>
    </w:pPr>
    <w:rPr>
      <w:rFonts w:ascii="Arial" w:hAnsi="Arial"/>
      <w:sz w:val="24"/>
      <w:lang w:eastAsia="pl-PL"/>
    </w:rPr>
  </w:style>
  <w:style w:type="paragraph" w:customStyle="1" w:styleId="Naglwek2">
    <w:name w:val="Naglówek 2"/>
    <w:basedOn w:val="Normalny"/>
    <w:next w:val="Normalny"/>
    <w:rsid w:val="001814FA"/>
    <w:pPr>
      <w:keepNext/>
      <w:widowControl w:val="0"/>
      <w:tabs>
        <w:tab w:val="left" w:pos="576"/>
      </w:tabs>
      <w:suppressAutoHyphens w:val="0"/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  <w:lang w:eastAsia="pl-PL"/>
    </w:rPr>
  </w:style>
  <w:style w:type="paragraph" w:customStyle="1" w:styleId="pkt1">
    <w:name w:val="pkt1"/>
    <w:basedOn w:val="pkt"/>
    <w:rsid w:val="001814FA"/>
    <w:pPr>
      <w:suppressAutoHyphens w:val="0"/>
      <w:ind w:left="850" w:hanging="425"/>
    </w:pPr>
    <w:rPr>
      <w:szCs w:val="20"/>
      <w:lang w:eastAsia="pl-PL"/>
    </w:rPr>
  </w:style>
  <w:style w:type="paragraph" w:styleId="Adresnakopercie">
    <w:name w:val="envelope address"/>
    <w:basedOn w:val="Normalny"/>
    <w:rsid w:val="001814FA"/>
    <w:pPr>
      <w:framePr w:w="7920" w:h="1980" w:hRule="exact" w:hSpace="141" w:wrap="auto" w:hAnchor="page" w:xAlign="center" w:yAlign="bottom"/>
      <w:suppressAutoHyphens w:val="0"/>
      <w:ind w:left="2880"/>
    </w:pPr>
    <w:rPr>
      <w:rFonts w:ascii="Arial" w:hAnsi="Arial"/>
      <w:b/>
      <w:lang w:eastAsia="pl-PL"/>
    </w:rPr>
  </w:style>
  <w:style w:type="paragraph" w:styleId="Tekstdymka">
    <w:name w:val="Balloon Text"/>
    <w:aliases w:val=" Znak1"/>
    <w:basedOn w:val="Normalny"/>
    <w:link w:val="TekstdymkaZnak"/>
    <w:rsid w:val="001814FA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aliases w:val=" Znak1 Znak"/>
    <w:link w:val="Tekstdymka"/>
    <w:rsid w:val="001814FA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">
    <w:name w:val="Znak Znak Znak"/>
    <w:basedOn w:val="Normalny"/>
    <w:rsid w:val="001814FA"/>
    <w:pPr>
      <w:suppressAutoHyphens w:val="0"/>
    </w:pPr>
    <w:rPr>
      <w:rFonts w:ascii="Verdana" w:hAnsi="Verdana" w:cs="Verdana"/>
      <w:sz w:val="20"/>
      <w:lang w:eastAsia="pl-PL"/>
    </w:rPr>
  </w:style>
  <w:style w:type="character" w:customStyle="1" w:styleId="Nagwek1Znak1">
    <w:name w:val="Nagłówek 1 Znak1"/>
    <w:aliases w:val=" Znak Znak"/>
    <w:link w:val="Nagwek1"/>
    <w:rsid w:val="00264A68"/>
    <w:rPr>
      <w:b/>
      <w:sz w:val="24"/>
      <w:lang w:val="pl-PL" w:eastAsia="ar-SA" w:bidi="ar-SA"/>
    </w:rPr>
  </w:style>
  <w:style w:type="character" w:customStyle="1" w:styleId="text">
    <w:name w:val="text"/>
    <w:basedOn w:val="Domylnaczcionkaakapitu"/>
    <w:rsid w:val="00E71F9E"/>
  </w:style>
  <w:style w:type="character" w:customStyle="1" w:styleId="FontStyle16">
    <w:name w:val="Font Style16"/>
    <w:rsid w:val="00517466"/>
    <w:rPr>
      <w:rFonts w:ascii="Times New Roman" w:hAnsi="Times New Roman" w:cs="Times New Roman" w:hint="default"/>
      <w:sz w:val="22"/>
      <w:szCs w:val="22"/>
    </w:rPr>
  </w:style>
  <w:style w:type="paragraph" w:customStyle="1" w:styleId="Style10">
    <w:name w:val="Style10"/>
    <w:basedOn w:val="Normalny"/>
    <w:rsid w:val="00517466"/>
    <w:pPr>
      <w:widowControl w:val="0"/>
      <w:suppressAutoHyphens w:val="0"/>
      <w:autoSpaceDE w:val="0"/>
      <w:autoSpaceDN w:val="0"/>
      <w:adjustRightInd w:val="0"/>
      <w:spacing w:line="278" w:lineRule="exact"/>
      <w:ind w:hanging="355"/>
      <w:jc w:val="both"/>
    </w:pPr>
    <w:rPr>
      <w:sz w:val="24"/>
      <w:szCs w:val="24"/>
      <w:lang w:eastAsia="pl-PL"/>
    </w:rPr>
  </w:style>
  <w:style w:type="character" w:customStyle="1" w:styleId="FontStyle15">
    <w:name w:val="Font Style15"/>
    <w:rsid w:val="0051746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ZnakZnakZnak1ZnakZnakZnak">
    <w:name w:val="Znak Znak Znak1 Znak Znak Znak"/>
    <w:basedOn w:val="Normalny"/>
    <w:rsid w:val="003E5518"/>
    <w:pPr>
      <w:suppressAutoHyphens w:val="0"/>
    </w:pPr>
    <w:rPr>
      <w:sz w:val="24"/>
      <w:szCs w:val="24"/>
      <w:lang w:eastAsia="pl-PL"/>
    </w:rPr>
  </w:style>
  <w:style w:type="character" w:customStyle="1" w:styleId="StopkaZnak">
    <w:name w:val="Stopka Znak"/>
    <w:aliases w:val=" Znak2 Znak"/>
    <w:link w:val="Stopka"/>
    <w:rsid w:val="00BF1AB4"/>
    <w:rPr>
      <w:sz w:val="32"/>
      <w:lang w:val="pl-PL" w:eastAsia="ar-SA" w:bidi="ar-SA"/>
    </w:rPr>
  </w:style>
  <w:style w:type="character" w:styleId="UyteHipercze">
    <w:name w:val="FollowedHyperlink"/>
    <w:rsid w:val="00062A76"/>
    <w:rPr>
      <w:color w:val="800080"/>
      <w:u w:val="single"/>
    </w:rPr>
  </w:style>
  <w:style w:type="character" w:customStyle="1" w:styleId="dane1">
    <w:name w:val="dane1"/>
    <w:rsid w:val="00B84F7A"/>
    <w:rPr>
      <w:color w:val="0000CD"/>
    </w:rPr>
  </w:style>
  <w:style w:type="character" w:customStyle="1" w:styleId="Nagwek1Znak">
    <w:name w:val="Nagłówek 1 Znak"/>
    <w:rsid w:val="00823C9D"/>
    <w:rPr>
      <w:b/>
      <w:sz w:val="24"/>
      <w:lang w:val="pl-PL" w:eastAsia="ar-SA" w:bidi="ar-SA"/>
    </w:rPr>
  </w:style>
  <w:style w:type="paragraph" w:styleId="Akapitzlist">
    <w:name w:val="List Paragraph"/>
    <w:basedOn w:val="Normalny"/>
    <w:qFormat/>
    <w:rsid w:val="003C05B7"/>
    <w:pPr>
      <w:ind w:left="708"/>
    </w:pPr>
  </w:style>
  <w:style w:type="character" w:customStyle="1" w:styleId="Nagwek7Znak">
    <w:name w:val="Nagłówek 7 Znak"/>
    <w:link w:val="Nagwek7"/>
    <w:rsid w:val="008D4979"/>
    <w:rPr>
      <w:rFonts w:ascii="Tahoma" w:hAnsi="Tahoma" w:cs="Tahoma"/>
      <w:b/>
      <w:bCs/>
      <w:sz w:val="22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8D4979"/>
    <w:rPr>
      <w:sz w:val="18"/>
      <w:lang w:eastAsia="ar-SA"/>
    </w:rPr>
  </w:style>
  <w:style w:type="character" w:customStyle="1" w:styleId="NormalnyWebZnak1">
    <w:name w:val="Normalny (Web) Znak1"/>
    <w:rsid w:val="008D4979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32FF2"/>
    <w:rPr>
      <w:sz w:val="32"/>
      <w:lang w:eastAsia="ar-SA"/>
    </w:rPr>
  </w:style>
  <w:style w:type="paragraph" w:customStyle="1" w:styleId="ZnakZnakZnak1">
    <w:name w:val="Znak Znak Znak1"/>
    <w:basedOn w:val="Normalny"/>
    <w:rsid w:val="00D159F0"/>
    <w:pPr>
      <w:suppressAutoHyphens w:val="0"/>
    </w:pPr>
    <w:rPr>
      <w:sz w:val="24"/>
      <w:szCs w:val="24"/>
      <w:lang w:eastAsia="pl-PL"/>
    </w:rPr>
  </w:style>
  <w:style w:type="character" w:customStyle="1" w:styleId="Nagwek2Znak">
    <w:name w:val="Nagłówek 2 Znak"/>
    <w:link w:val="Nagwek2"/>
    <w:rsid w:val="001D78C3"/>
    <w:rPr>
      <w:b/>
      <w:sz w:val="32"/>
      <w:lang w:eastAsia="ar-SA"/>
    </w:rPr>
  </w:style>
  <w:style w:type="character" w:customStyle="1" w:styleId="Nagwek6Znak">
    <w:name w:val="Nagłówek 6 Znak"/>
    <w:link w:val="Nagwek6"/>
    <w:rsid w:val="001D78C3"/>
    <w:rPr>
      <w:b/>
      <w:sz w:val="32"/>
      <w:lang w:eastAsia="ar-SA"/>
    </w:rPr>
  </w:style>
  <w:style w:type="character" w:customStyle="1" w:styleId="ZwykytekstZnak">
    <w:name w:val="Zwykły tekst Znak"/>
    <w:link w:val="Zwykytekst"/>
    <w:rsid w:val="00B01B70"/>
    <w:rPr>
      <w:rFonts w:ascii="Courier New" w:hAnsi="Courier New"/>
    </w:rPr>
  </w:style>
  <w:style w:type="paragraph" w:customStyle="1" w:styleId="ZnakZnakZnak1Znak">
    <w:name w:val="Znak Znak Znak1 Znak"/>
    <w:basedOn w:val="Normalny"/>
    <w:rsid w:val="00E46FF6"/>
    <w:pPr>
      <w:suppressAutoHyphens w:val="0"/>
    </w:pPr>
    <w:rPr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FC1D7F"/>
  </w:style>
  <w:style w:type="character" w:customStyle="1" w:styleId="Nagwek3Znak">
    <w:name w:val="Nagłówek 3 Znak"/>
    <w:link w:val="Nagwek3"/>
    <w:rsid w:val="00FC1D7F"/>
    <w:rPr>
      <w:b/>
      <w:sz w:val="28"/>
      <w:lang w:eastAsia="ar-SA"/>
    </w:rPr>
  </w:style>
  <w:style w:type="character" w:customStyle="1" w:styleId="Nagwek4Znak">
    <w:name w:val="Nagłówek 4 Znak"/>
    <w:link w:val="Nagwek4"/>
    <w:rsid w:val="00FC1D7F"/>
    <w:rPr>
      <w:rFonts w:ascii="Tahoma" w:hAnsi="Tahoma" w:cs="Tahoma"/>
      <w:b/>
      <w:bCs/>
      <w:i/>
      <w:iCs/>
      <w:sz w:val="22"/>
      <w:lang w:eastAsia="ar-SA"/>
    </w:rPr>
  </w:style>
  <w:style w:type="character" w:customStyle="1" w:styleId="Nagwek5Znak">
    <w:name w:val="Nagłówek 5 Znak"/>
    <w:link w:val="Nagwek5"/>
    <w:rsid w:val="00FC1D7F"/>
    <w:rPr>
      <w:b/>
      <w:i/>
      <w:sz w:val="26"/>
      <w:lang w:eastAsia="ar-SA"/>
    </w:rPr>
  </w:style>
  <w:style w:type="character" w:customStyle="1" w:styleId="Nagwek8Znak">
    <w:name w:val="Nagłówek 8 Znak"/>
    <w:link w:val="Nagwek8"/>
    <w:rsid w:val="00FC1D7F"/>
    <w:rPr>
      <w:b/>
      <w:bCs/>
      <w:sz w:val="18"/>
      <w:lang w:eastAsia="ar-SA"/>
    </w:rPr>
  </w:style>
  <w:style w:type="character" w:customStyle="1" w:styleId="Tekstpodstawowywcity2Znak">
    <w:name w:val="Tekst podstawowy wcięty 2 Znak"/>
    <w:link w:val="Tekstpodstawowywcity2"/>
    <w:rsid w:val="00FC1D7F"/>
    <w:rPr>
      <w:sz w:val="24"/>
    </w:rPr>
  </w:style>
  <w:style w:type="character" w:styleId="Odwoaniedokomentarza">
    <w:name w:val="annotation reference"/>
    <w:semiHidden/>
    <w:rsid w:val="00FC1D7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C1D7F"/>
    <w:pPr>
      <w:suppressAutoHyphens w:val="0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C1D7F"/>
  </w:style>
  <w:style w:type="character" w:customStyle="1" w:styleId="Tekstpodstawowywcity3Znak">
    <w:name w:val="Tekst podstawowy wcięty 3 Znak"/>
    <w:link w:val="Tekstpodstawowywcity3"/>
    <w:rsid w:val="00FC1D7F"/>
    <w:rPr>
      <w:sz w:val="24"/>
    </w:rPr>
  </w:style>
  <w:style w:type="character" w:customStyle="1" w:styleId="Tekstpodstawowy2Znak">
    <w:name w:val="Tekst podstawowy 2 Znak"/>
    <w:link w:val="Tekstpodstawowy2"/>
    <w:rsid w:val="00FC1D7F"/>
    <w:rPr>
      <w:sz w:val="32"/>
      <w:lang w:eastAsia="ar-SA"/>
    </w:rPr>
  </w:style>
  <w:style w:type="character" w:customStyle="1" w:styleId="TekstpodstawowyZnak">
    <w:name w:val="Tekst podstawowy Znak"/>
    <w:link w:val="Tekstpodstawowy"/>
    <w:rsid w:val="00FC1D7F"/>
    <w:rPr>
      <w:sz w:val="24"/>
      <w:lang w:eastAsia="ar-SA"/>
    </w:rPr>
  </w:style>
  <w:style w:type="paragraph" w:customStyle="1" w:styleId="ZnakZnakZnak1ZnakZnak">
    <w:name w:val="Znak Znak Znak1 Znak Znak"/>
    <w:basedOn w:val="Normalny"/>
    <w:rsid w:val="00FC1D7F"/>
    <w:pPr>
      <w:suppressAutoHyphens w:val="0"/>
    </w:pPr>
    <w:rPr>
      <w:sz w:val="24"/>
      <w:szCs w:val="24"/>
      <w:lang w:eastAsia="pl-PL"/>
    </w:rPr>
  </w:style>
  <w:style w:type="paragraph" w:styleId="Lista2">
    <w:name w:val="List 2"/>
    <w:basedOn w:val="Normalny"/>
    <w:rsid w:val="00FC1D7F"/>
    <w:pPr>
      <w:suppressAutoHyphens w:val="0"/>
      <w:ind w:left="566" w:hanging="283"/>
    </w:pPr>
    <w:rPr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0FE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C570F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1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FA99A9-7632-4A09-9649-1174863C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OCRM Opole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cp:lastModifiedBy>Pracownik DT</cp:lastModifiedBy>
  <cp:revision>4</cp:revision>
  <cp:lastPrinted>2020-12-30T10:04:00Z</cp:lastPrinted>
  <dcterms:created xsi:type="dcterms:W3CDTF">2026-01-16T10:56:00Z</dcterms:created>
  <dcterms:modified xsi:type="dcterms:W3CDTF">2026-01-21T10:28:00Z</dcterms:modified>
</cp:coreProperties>
</file>